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DCE0EE" w14:textId="77777777" w:rsidR="007E2BDE" w:rsidRDefault="007E2BDE" w:rsidP="007E2BDE">
      <w:pPr>
        <w:spacing w:after="0" w:line="360" w:lineRule="auto"/>
        <w:ind w:left="142" w:right="709"/>
        <w:jc w:val="center"/>
        <w:rPr>
          <w:rFonts w:ascii="Arial" w:hAnsi="Arial" w:cs="Arial"/>
          <w:caps/>
          <w:color w:val="000000"/>
        </w:rPr>
      </w:pPr>
      <w:r>
        <w:rPr>
          <w:rFonts w:ascii="Arial" w:hAnsi="Arial" w:cs="Arial"/>
          <w:b/>
          <w:bCs/>
          <w:caps/>
          <w:color w:val="000000"/>
        </w:rPr>
        <w:t>ANEXO II</w:t>
      </w:r>
    </w:p>
    <w:p w14:paraId="76ADC49A" w14:textId="77777777" w:rsidR="007E2BDE" w:rsidRDefault="007E2BDE" w:rsidP="007E2BDE">
      <w:pPr>
        <w:spacing w:after="0" w:line="360" w:lineRule="auto"/>
        <w:ind w:left="142" w:right="709"/>
        <w:jc w:val="center"/>
        <w:rPr>
          <w:rFonts w:ascii="Arial" w:hAnsi="Arial" w:cs="Arial"/>
          <w:b/>
          <w:bCs/>
          <w:caps/>
          <w:color w:val="000000"/>
        </w:rPr>
      </w:pPr>
      <w:r>
        <w:rPr>
          <w:rFonts w:ascii="Arial" w:hAnsi="Arial" w:cs="Arial"/>
          <w:b/>
          <w:bCs/>
          <w:caps/>
          <w:color w:val="000000"/>
        </w:rPr>
        <w:t>FORMULÁRIO DE INSCRIÇÃO</w:t>
      </w:r>
    </w:p>
    <w:p w14:paraId="035C465A" w14:textId="4AB388B6" w:rsidR="007E2BDE" w:rsidRDefault="007E2BDE" w:rsidP="007E2BDE">
      <w:pPr>
        <w:ind w:left="142" w:right="708"/>
        <w:jc w:val="center"/>
        <w:rPr>
          <w:rFonts w:ascii="Arial" w:hAnsi="Arial" w:cs="Arial"/>
          <w:b/>
          <w:bCs/>
          <w:caps/>
          <w:color w:val="000000"/>
        </w:rPr>
      </w:pPr>
      <w:r>
        <w:rPr>
          <w:rFonts w:ascii="Arial" w:hAnsi="Arial" w:cs="Arial"/>
          <w:b/>
          <w:bCs/>
          <w:caps/>
          <w:color w:val="000000"/>
          <w:highlight w:val="yellow"/>
        </w:rPr>
        <w:t xml:space="preserve">SE VOCÊ FOR PESSOA FÍSICA, PREENCHA SEUS DADOS A PARTIR DESTA PRIMEIRA FOLHA. SE PESSOA JURÍDICA, PODE DELETAR AS INFORMAÇÕES DA PESSOA FÍSICA E DAR INÍCIO AO PREENCHIMENTO A PARTIR DA FOLHA </w:t>
      </w:r>
      <w:r w:rsidR="00A77C50">
        <w:rPr>
          <w:rFonts w:ascii="Arial" w:hAnsi="Arial" w:cs="Arial"/>
          <w:b/>
          <w:bCs/>
          <w:caps/>
          <w:color w:val="000000"/>
          <w:highlight w:val="yellow"/>
        </w:rPr>
        <w:t>5</w:t>
      </w:r>
      <w:bookmarkStart w:id="0" w:name="_GoBack"/>
      <w:bookmarkEnd w:id="0"/>
      <w:r>
        <w:rPr>
          <w:rFonts w:ascii="Arial" w:hAnsi="Arial" w:cs="Arial"/>
          <w:b/>
          <w:bCs/>
          <w:caps/>
          <w:color w:val="000000"/>
          <w:highlight w:val="yellow"/>
        </w:rPr>
        <w:t>)</w:t>
      </w:r>
      <w:r>
        <w:rPr>
          <w:rFonts w:ascii="Arial" w:hAnsi="Arial" w:cs="Arial"/>
          <w:b/>
          <w:bCs/>
          <w:caps/>
          <w:color w:val="000000"/>
        </w:rPr>
        <w:t>.</w:t>
      </w:r>
    </w:p>
    <w:p w14:paraId="0603AEA9" w14:textId="77777777" w:rsidR="007E2BDE" w:rsidRDefault="007E2BDE" w:rsidP="007E2BDE">
      <w:pPr>
        <w:ind w:left="142" w:right="708"/>
        <w:jc w:val="center"/>
        <w:rPr>
          <w:rFonts w:ascii="Arial" w:hAnsi="Arial" w:cs="Arial"/>
          <w:caps/>
          <w:color w:val="000000"/>
        </w:rPr>
      </w:pPr>
      <w:r>
        <w:rPr>
          <w:rFonts w:ascii="Arial" w:hAnsi="Arial" w:cs="Arial"/>
          <w:b/>
          <w:bCs/>
          <w:caps/>
          <w:color w:val="000000"/>
          <w:highlight w:val="yellow"/>
        </w:rPr>
        <w:t>FINALIZADO O PREENCHIMENTO, POR GENTILEZA, APAGUE AS OBSERVAÇÕES EM AMARELO PARA PODER IMPRIMIR ESTE ANEXO!</w:t>
      </w:r>
    </w:p>
    <w:p w14:paraId="56503334" w14:textId="77777777" w:rsidR="007E2BDE" w:rsidRDefault="007E2BDE" w:rsidP="007E2BDE">
      <w:pPr>
        <w:spacing w:before="120" w:after="120"/>
        <w:ind w:left="142" w:right="708"/>
        <w:jc w:val="both"/>
        <w:rPr>
          <w:rFonts w:ascii="Arial" w:hAnsi="Arial" w:cs="Arial"/>
          <w:b/>
          <w:bCs/>
          <w:color w:val="000000"/>
        </w:rPr>
      </w:pPr>
    </w:p>
    <w:p w14:paraId="5DC9395D" w14:textId="77777777" w:rsidR="007E2BDE" w:rsidRDefault="007E2BDE" w:rsidP="007E2BDE">
      <w:pPr>
        <w:spacing w:before="120" w:after="120"/>
        <w:ind w:left="142" w:right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1. DADOS DO PROPONENTE</w:t>
      </w:r>
    </w:p>
    <w:p w14:paraId="0BAA9F12" w14:textId="77777777" w:rsidR="007E2BDE" w:rsidRDefault="007E2BDE" w:rsidP="007E2BDE">
      <w:pPr>
        <w:spacing w:before="120" w:after="120"/>
        <w:ind w:left="142" w:right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Proponente é pessoa física ou pessoa jurídica?</w:t>
      </w:r>
    </w:p>
    <w:p w14:paraId="2BA539CD" w14:textId="77777777" w:rsidR="007E2BDE" w:rsidRDefault="007E2BDE" w:rsidP="007E2BDE">
      <w:pPr>
        <w:spacing w:before="120" w:after="120"/>
        <w:ind w:left="142" w:right="708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 xml:space="preserve">(  </w:t>
      </w:r>
      <w:proofErr w:type="gramEnd"/>
      <w:r>
        <w:rPr>
          <w:rFonts w:ascii="Arial" w:hAnsi="Arial" w:cs="Arial"/>
          <w:color w:val="000000"/>
        </w:rPr>
        <w:t>  ) Pessoa Física</w:t>
      </w:r>
    </w:p>
    <w:p w14:paraId="7CA73327" w14:textId="77777777" w:rsidR="007E2BDE" w:rsidRDefault="007E2BDE" w:rsidP="007E2BDE">
      <w:pPr>
        <w:spacing w:before="120" w:after="120"/>
        <w:ind w:left="142" w:right="708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 xml:space="preserve">(  </w:t>
      </w:r>
      <w:proofErr w:type="gramEnd"/>
      <w:r>
        <w:rPr>
          <w:rFonts w:ascii="Arial" w:hAnsi="Arial" w:cs="Arial"/>
          <w:color w:val="000000"/>
        </w:rPr>
        <w:t>  ) Pessoa Jurídica</w:t>
      </w:r>
    </w:p>
    <w:p w14:paraId="35625C86" w14:textId="77777777" w:rsidR="007E2BDE" w:rsidRDefault="007E2BDE" w:rsidP="007E2BDE">
      <w:pPr>
        <w:spacing w:before="120" w:after="120"/>
        <w:ind w:left="142" w:right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14:paraId="1984562D" w14:textId="77777777" w:rsidR="007E2BDE" w:rsidRDefault="007E2BDE" w:rsidP="007E2BDE">
      <w:pPr>
        <w:spacing w:before="120" w:after="120"/>
        <w:ind w:left="142" w:right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PARA PESSOA FÍSICA:</w:t>
      </w:r>
    </w:p>
    <w:p w14:paraId="04EAB97E" w14:textId="77777777" w:rsidR="007E2BDE" w:rsidRDefault="007E2BDE" w:rsidP="007E2BDE">
      <w:pPr>
        <w:spacing w:before="120" w:after="120"/>
        <w:ind w:left="142" w:right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Nome Completo:</w:t>
      </w:r>
    </w:p>
    <w:p w14:paraId="3BDAD2A4" w14:textId="77777777" w:rsidR="007E2BDE" w:rsidRDefault="007E2BDE" w:rsidP="007E2BDE">
      <w:pPr>
        <w:spacing w:before="120" w:after="120"/>
        <w:ind w:left="142" w:right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Nome artístico ou nome social (se houver):</w:t>
      </w:r>
    </w:p>
    <w:p w14:paraId="54CFBC70" w14:textId="77777777" w:rsidR="007E2BDE" w:rsidRDefault="007E2BDE" w:rsidP="007E2BDE">
      <w:pPr>
        <w:spacing w:before="120" w:after="120"/>
        <w:ind w:left="142" w:right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CPF:</w:t>
      </w:r>
    </w:p>
    <w:p w14:paraId="407CECE1" w14:textId="77777777" w:rsidR="007E2BDE" w:rsidRDefault="007E2BDE" w:rsidP="007E2BDE">
      <w:pPr>
        <w:spacing w:before="120" w:after="120"/>
        <w:ind w:left="142" w:right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RG:</w:t>
      </w:r>
    </w:p>
    <w:p w14:paraId="13984590" w14:textId="77777777" w:rsidR="007E2BDE" w:rsidRDefault="007E2BDE" w:rsidP="007E2BDE">
      <w:pPr>
        <w:spacing w:before="120" w:after="120"/>
        <w:ind w:left="142" w:right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Data de nascimento:</w:t>
      </w:r>
    </w:p>
    <w:p w14:paraId="53B16646" w14:textId="77777777" w:rsidR="007E2BDE" w:rsidRDefault="007E2BDE" w:rsidP="007E2BDE">
      <w:pPr>
        <w:spacing w:before="120" w:after="120"/>
        <w:ind w:left="142" w:right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E-mail:</w:t>
      </w:r>
    </w:p>
    <w:p w14:paraId="57AD77C6" w14:textId="77777777" w:rsidR="007E2BDE" w:rsidRDefault="007E2BDE" w:rsidP="007E2BDE">
      <w:pPr>
        <w:spacing w:before="120" w:after="120"/>
        <w:ind w:left="142" w:right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Telefone:</w:t>
      </w:r>
    </w:p>
    <w:p w14:paraId="34D8D9CC" w14:textId="77777777" w:rsidR="007E2BDE" w:rsidRDefault="007E2BDE" w:rsidP="007E2BDE">
      <w:pPr>
        <w:spacing w:before="120" w:after="120"/>
        <w:ind w:left="142" w:right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Endereço completo:</w:t>
      </w:r>
    </w:p>
    <w:p w14:paraId="7E282C0A" w14:textId="77777777" w:rsidR="007E2BDE" w:rsidRDefault="007E2BDE" w:rsidP="007E2BDE">
      <w:pPr>
        <w:spacing w:before="120" w:after="120"/>
        <w:ind w:left="142" w:right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CEP:</w:t>
      </w:r>
    </w:p>
    <w:p w14:paraId="662E8007" w14:textId="77777777" w:rsidR="007E2BDE" w:rsidRDefault="007E2BDE" w:rsidP="007E2BDE">
      <w:pPr>
        <w:spacing w:before="120" w:after="120"/>
        <w:ind w:left="142" w:right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Cidade:</w:t>
      </w:r>
    </w:p>
    <w:p w14:paraId="20F28B40" w14:textId="77777777" w:rsidR="007E2BDE" w:rsidRDefault="007E2BDE" w:rsidP="007E2BDE">
      <w:pPr>
        <w:spacing w:before="120" w:after="120"/>
        <w:ind w:left="142" w:right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Estado:</w:t>
      </w:r>
    </w:p>
    <w:p w14:paraId="13D4CFA6" w14:textId="77777777" w:rsidR="007E2BDE" w:rsidRDefault="007E2BDE" w:rsidP="007E2BDE">
      <w:pPr>
        <w:spacing w:before="120" w:after="120"/>
        <w:ind w:left="142" w:right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14:paraId="662ECC06" w14:textId="77777777" w:rsidR="007E2BDE" w:rsidRDefault="007E2BDE" w:rsidP="007E2BDE">
      <w:pPr>
        <w:spacing w:before="120" w:after="120"/>
        <w:ind w:left="142" w:right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Você reside em quais dessas áreas?</w:t>
      </w:r>
    </w:p>
    <w:p w14:paraId="2C55EF47" w14:textId="77777777" w:rsidR="007E2BDE" w:rsidRDefault="007E2BDE" w:rsidP="007E2BDE">
      <w:pPr>
        <w:spacing w:before="120" w:after="120"/>
        <w:ind w:left="142" w:right="708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 )</w:t>
      </w:r>
      <w:proofErr w:type="gramEnd"/>
      <w:r>
        <w:rPr>
          <w:rFonts w:ascii="Arial" w:hAnsi="Arial" w:cs="Arial"/>
          <w:color w:val="000000"/>
        </w:rPr>
        <w:t xml:space="preserve"> Zona urbana central</w:t>
      </w:r>
    </w:p>
    <w:p w14:paraId="77C93C40" w14:textId="77777777" w:rsidR="007E2BDE" w:rsidRDefault="007E2BDE" w:rsidP="007E2BDE">
      <w:pPr>
        <w:spacing w:before="120" w:after="120"/>
        <w:ind w:left="142" w:right="708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 )</w:t>
      </w:r>
      <w:proofErr w:type="gramEnd"/>
      <w:r>
        <w:rPr>
          <w:rFonts w:ascii="Arial" w:hAnsi="Arial" w:cs="Arial"/>
          <w:color w:val="000000"/>
        </w:rPr>
        <w:t xml:space="preserve"> Zona urbana periférica</w:t>
      </w:r>
    </w:p>
    <w:p w14:paraId="7E194BB2" w14:textId="77777777" w:rsidR="007E2BDE" w:rsidRDefault="007E2BDE" w:rsidP="007E2BDE">
      <w:pPr>
        <w:spacing w:before="120" w:after="120"/>
        <w:ind w:left="142" w:right="708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 )</w:t>
      </w:r>
      <w:proofErr w:type="gramEnd"/>
      <w:r>
        <w:rPr>
          <w:rFonts w:ascii="Arial" w:hAnsi="Arial" w:cs="Arial"/>
          <w:color w:val="000000"/>
        </w:rPr>
        <w:t xml:space="preserve"> Zona rural</w:t>
      </w:r>
    </w:p>
    <w:p w14:paraId="2B79F3F6" w14:textId="77777777" w:rsidR="007E2BDE" w:rsidRDefault="007E2BDE" w:rsidP="007E2BDE">
      <w:pPr>
        <w:spacing w:before="120" w:after="120"/>
        <w:ind w:left="142" w:right="708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 )</w:t>
      </w:r>
      <w:proofErr w:type="gramEnd"/>
      <w:r>
        <w:rPr>
          <w:rFonts w:ascii="Arial" w:hAnsi="Arial" w:cs="Arial"/>
          <w:color w:val="000000"/>
        </w:rPr>
        <w:t xml:space="preserve"> Área de vulnerabilidade social</w:t>
      </w:r>
    </w:p>
    <w:p w14:paraId="0090E76F" w14:textId="77777777" w:rsidR="007E2BDE" w:rsidRDefault="007E2BDE" w:rsidP="007E2BDE">
      <w:pPr>
        <w:spacing w:before="120" w:after="120"/>
        <w:ind w:left="142" w:right="708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 )</w:t>
      </w:r>
      <w:proofErr w:type="gramEnd"/>
      <w:r>
        <w:rPr>
          <w:rFonts w:ascii="Arial" w:hAnsi="Arial" w:cs="Arial"/>
          <w:color w:val="000000"/>
        </w:rPr>
        <w:t xml:space="preserve"> Unidades habitacionais</w:t>
      </w:r>
    </w:p>
    <w:p w14:paraId="520B303D" w14:textId="77777777" w:rsidR="007E2BDE" w:rsidRDefault="007E2BDE" w:rsidP="007E2BDE">
      <w:pPr>
        <w:spacing w:before="120" w:after="120"/>
        <w:ind w:left="120" w:right="850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 )</w:t>
      </w:r>
      <w:proofErr w:type="gramEnd"/>
      <w:r>
        <w:rPr>
          <w:rFonts w:ascii="Arial" w:hAnsi="Arial" w:cs="Arial"/>
          <w:color w:val="000000"/>
        </w:rPr>
        <w:t xml:space="preserve"> Territórios indígenas (demarcados ou em processo de demarcação)</w:t>
      </w:r>
    </w:p>
    <w:p w14:paraId="124686BB" w14:textId="77777777" w:rsidR="007E2BDE" w:rsidRDefault="007E2BDE" w:rsidP="007E2BDE">
      <w:pPr>
        <w:spacing w:before="120" w:after="120"/>
        <w:ind w:left="120" w:right="850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lastRenderedPageBreak/>
        <w:t>(  )</w:t>
      </w:r>
      <w:proofErr w:type="gramEnd"/>
      <w:r>
        <w:rPr>
          <w:rFonts w:ascii="Arial" w:hAnsi="Arial" w:cs="Arial"/>
          <w:color w:val="000000"/>
        </w:rPr>
        <w:t xml:space="preserve"> Comunidades quilombolas (terra titulada ou em processo de titulação, com registro na Fundação Palmares)</w:t>
      </w:r>
    </w:p>
    <w:p w14:paraId="36AB6876" w14:textId="77777777" w:rsidR="007E2BDE" w:rsidRDefault="007E2BDE" w:rsidP="007E2BDE">
      <w:pPr>
        <w:spacing w:before="120" w:after="120"/>
        <w:ind w:left="120" w:right="850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 )</w:t>
      </w:r>
      <w:proofErr w:type="gramEnd"/>
      <w:r>
        <w:rPr>
          <w:rFonts w:ascii="Arial" w:hAnsi="Arial" w:cs="Arial"/>
          <w:color w:val="000000"/>
        </w:rPr>
        <w:t xml:space="preserve"> Áreas atingidas por barragem</w:t>
      </w:r>
    </w:p>
    <w:p w14:paraId="68D33701" w14:textId="77777777" w:rsidR="007E2BDE" w:rsidRDefault="007E2BDE" w:rsidP="007E2BDE">
      <w:pPr>
        <w:spacing w:before="120" w:after="120"/>
        <w:ind w:left="120" w:right="850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 )</w:t>
      </w:r>
      <w:proofErr w:type="gramEnd"/>
      <w:r>
        <w:rPr>
          <w:rFonts w:ascii="Arial" w:hAnsi="Arial" w:cs="Arial"/>
          <w:color w:val="000000"/>
        </w:rPr>
        <w:t xml:space="preserve"> Território de povos e comunidades tradicionais (ribeirinhos, </w:t>
      </w:r>
      <w:proofErr w:type="spellStart"/>
      <w:r>
        <w:rPr>
          <w:rFonts w:ascii="Arial" w:hAnsi="Arial" w:cs="Arial"/>
          <w:color w:val="000000"/>
        </w:rPr>
        <w:t>louceiros</w:t>
      </w:r>
      <w:proofErr w:type="spellEnd"/>
      <w:r>
        <w:rPr>
          <w:rFonts w:ascii="Arial" w:hAnsi="Arial" w:cs="Arial"/>
          <w:color w:val="000000"/>
        </w:rPr>
        <w:t xml:space="preserve">, </w:t>
      </w:r>
      <w:proofErr w:type="spellStart"/>
      <w:r>
        <w:rPr>
          <w:rFonts w:ascii="Arial" w:hAnsi="Arial" w:cs="Arial"/>
          <w:color w:val="000000"/>
        </w:rPr>
        <w:t>cipozeiro</w:t>
      </w:r>
      <w:proofErr w:type="spellEnd"/>
      <w:r>
        <w:rPr>
          <w:rFonts w:ascii="Arial" w:hAnsi="Arial" w:cs="Arial"/>
          <w:color w:val="000000"/>
        </w:rPr>
        <w:t xml:space="preserve">, pequizeiros, </w:t>
      </w:r>
      <w:proofErr w:type="spellStart"/>
      <w:r>
        <w:rPr>
          <w:rFonts w:ascii="Arial" w:hAnsi="Arial" w:cs="Arial"/>
          <w:color w:val="000000"/>
        </w:rPr>
        <w:t>vazanteiros</w:t>
      </w:r>
      <w:proofErr w:type="spellEnd"/>
      <w:r>
        <w:rPr>
          <w:rFonts w:ascii="Arial" w:hAnsi="Arial" w:cs="Arial"/>
          <w:color w:val="000000"/>
        </w:rPr>
        <w:t>, povos do mar etc.).</w:t>
      </w:r>
    </w:p>
    <w:p w14:paraId="09F20DCA" w14:textId="77777777" w:rsidR="007E2BDE" w:rsidRDefault="007E2BDE" w:rsidP="007E2BDE">
      <w:pPr>
        <w:spacing w:before="120" w:after="120"/>
        <w:ind w:left="120" w:right="85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14:paraId="2607AB7E" w14:textId="77777777" w:rsidR="007E2BDE" w:rsidRDefault="007E2BDE" w:rsidP="007E2BDE">
      <w:pPr>
        <w:spacing w:before="120" w:after="120"/>
        <w:ind w:left="120" w:right="85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Pertence a alguma comunidade tradicional? </w:t>
      </w:r>
    </w:p>
    <w:p w14:paraId="0F4AC197" w14:textId="77777777" w:rsidR="007E2BDE" w:rsidRDefault="007E2BDE" w:rsidP="007E2BDE">
      <w:pPr>
        <w:spacing w:before="120" w:after="120"/>
        <w:ind w:left="120" w:right="850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 )</w:t>
      </w:r>
      <w:proofErr w:type="gramEnd"/>
      <w:r>
        <w:rPr>
          <w:rFonts w:ascii="Arial" w:hAnsi="Arial" w:cs="Arial"/>
          <w:color w:val="000000"/>
        </w:rPr>
        <w:t xml:space="preserve"> Não pertenço a comunidade tradicional</w:t>
      </w:r>
    </w:p>
    <w:p w14:paraId="41F175E7" w14:textId="77777777" w:rsidR="007E2BDE" w:rsidRDefault="007E2BDE" w:rsidP="007E2BDE">
      <w:pPr>
        <w:spacing w:before="120" w:after="120"/>
        <w:ind w:left="120" w:right="850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 )</w:t>
      </w:r>
      <w:proofErr w:type="gramEnd"/>
      <w:r>
        <w:rPr>
          <w:rFonts w:ascii="Arial" w:hAnsi="Arial" w:cs="Arial"/>
          <w:color w:val="000000"/>
        </w:rPr>
        <w:t xml:space="preserve"> Comunidades Extrativistas</w:t>
      </w:r>
    </w:p>
    <w:p w14:paraId="6744F3A9" w14:textId="77777777" w:rsidR="007E2BDE" w:rsidRDefault="007E2BDE" w:rsidP="007E2BDE">
      <w:pPr>
        <w:spacing w:before="120" w:after="120"/>
        <w:ind w:left="120" w:right="850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 )</w:t>
      </w:r>
      <w:proofErr w:type="gramEnd"/>
      <w:r>
        <w:rPr>
          <w:rFonts w:ascii="Arial" w:hAnsi="Arial" w:cs="Arial"/>
          <w:color w:val="000000"/>
        </w:rPr>
        <w:t xml:space="preserve"> Comunidades Ribeirinhas</w:t>
      </w:r>
    </w:p>
    <w:p w14:paraId="5B4484F1" w14:textId="77777777" w:rsidR="007E2BDE" w:rsidRDefault="007E2BDE" w:rsidP="007E2BDE">
      <w:pPr>
        <w:spacing w:before="120" w:after="120"/>
        <w:ind w:left="120" w:right="850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 )</w:t>
      </w:r>
      <w:proofErr w:type="gramEnd"/>
      <w:r>
        <w:rPr>
          <w:rFonts w:ascii="Arial" w:hAnsi="Arial" w:cs="Arial"/>
          <w:color w:val="000000"/>
        </w:rPr>
        <w:t xml:space="preserve"> Comunidades Rurais</w:t>
      </w:r>
    </w:p>
    <w:p w14:paraId="6EACF6A0" w14:textId="77777777" w:rsidR="007E2BDE" w:rsidRDefault="007E2BDE" w:rsidP="007E2BDE">
      <w:pPr>
        <w:spacing w:before="120" w:after="120"/>
        <w:ind w:left="120" w:right="850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 )</w:t>
      </w:r>
      <w:proofErr w:type="gramEnd"/>
      <w:r>
        <w:rPr>
          <w:rFonts w:ascii="Arial" w:hAnsi="Arial" w:cs="Arial"/>
          <w:color w:val="000000"/>
        </w:rPr>
        <w:t xml:space="preserve"> Indígenas</w:t>
      </w:r>
    </w:p>
    <w:p w14:paraId="7C7E5999" w14:textId="77777777" w:rsidR="007E2BDE" w:rsidRDefault="007E2BDE" w:rsidP="007E2BDE">
      <w:pPr>
        <w:spacing w:before="120" w:after="120"/>
        <w:ind w:left="120" w:right="850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 )</w:t>
      </w:r>
      <w:proofErr w:type="gramEnd"/>
      <w:r>
        <w:rPr>
          <w:rFonts w:ascii="Arial" w:hAnsi="Arial" w:cs="Arial"/>
          <w:color w:val="000000"/>
        </w:rPr>
        <w:t xml:space="preserve"> Povos Ciganos</w:t>
      </w:r>
    </w:p>
    <w:p w14:paraId="16403DFE" w14:textId="77777777" w:rsidR="007E2BDE" w:rsidRDefault="007E2BDE" w:rsidP="007E2BDE">
      <w:pPr>
        <w:spacing w:before="120" w:after="120"/>
        <w:ind w:left="120" w:right="850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 )</w:t>
      </w:r>
      <w:proofErr w:type="gramEnd"/>
      <w:r>
        <w:rPr>
          <w:rFonts w:ascii="Arial" w:hAnsi="Arial" w:cs="Arial"/>
          <w:color w:val="000000"/>
        </w:rPr>
        <w:t xml:space="preserve"> Pescadores(as) Artesanais</w:t>
      </w:r>
    </w:p>
    <w:p w14:paraId="3996F30B" w14:textId="77777777" w:rsidR="007E2BDE" w:rsidRDefault="007E2BDE" w:rsidP="007E2BDE">
      <w:pPr>
        <w:spacing w:before="120" w:after="120"/>
        <w:ind w:left="120" w:right="850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 )</w:t>
      </w:r>
      <w:proofErr w:type="gramEnd"/>
      <w:r>
        <w:rPr>
          <w:rFonts w:ascii="Arial" w:hAnsi="Arial" w:cs="Arial"/>
          <w:color w:val="000000"/>
        </w:rPr>
        <w:t xml:space="preserve"> Povos de Terreiro</w:t>
      </w:r>
    </w:p>
    <w:p w14:paraId="6EF6C88E" w14:textId="77777777" w:rsidR="007E2BDE" w:rsidRDefault="007E2BDE" w:rsidP="007E2BDE">
      <w:pPr>
        <w:spacing w:before="120" w:after="120"/>
        <w:ind w:left="120" w:right="850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 )</w:t>
      </w:r>
      <w:proofErr w:type="gramEnd"/>
      <w:r>
        <w:rPr>
          <w:rFonts w:ascii="Arial" w:hAnsi="Arial" w:cs="Arial"/>
          <w:color w:val="000000"/>
        </w:rPr>
        <w:t xml:space="preserve"> Quilombolas</w:t>
      </w:r>
    </w:p>
    <w:p w14:paraId="0C78EE71" w14:textId="77777777" w:rsidR="007E2BDE" w:rsidRDefault="007E2BDE" w:rsidP="007E2BDE">
      <w:pPr>
        <w:spacing w:before="120" w:after="120"/>
        <w:ind w:left="120" w:right="850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 )</w:t>
      </w:r>
      <w:proofErr w:type="gramEnd"/>
      <w:r>
        <w:rPr>
          <w:rFonts w:ascii="Arial" w:hAnsi="Arial" w:cs="Arial"/>
          <w:color w:val="000000"/>
        </w:rPr>
        <w:t xml:space="preserve"> Outra comunidade tradicional</w:t>
      </w:r>
    </w:p>
    <w:p w14:paraId="02966251" w14:textId="0C2E2041" w:rsidR="007E2BDE" w:rsidRDefault="007E2BDE" w:rsidP="007E2BDE">
      <w:pPr>
        <w:spacing w:before="100" w:beforeAutospacing="1" w:after="100" w:afterAutospacing="1"/>
        <w:ind w:right="85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  <w:r>
        <w:rPr>
          <w:rFonts w:ascii="Arial" w:hAnsi="Arial" w:cs="Arial"/>
          <w:b/>
          <w:bCs/>
          <w:color w:val="000000"/>
        </w:rPr>
        <w:t>Gênero:</w:t>
      </w:r>
    </w:p>
    <w:p w14:paraId="5E4680C9" w14:textId="77777777" w:rsidR="007E2BDE" w:rsidRDefault="007E2BDE" w:rsidP="007E2BDE">
      <w:pPr>
        <w:spacing w:before="120" w:after="120"/>
        <w:ind w:left="120" w:right="425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 xml:space="preserve">(  </w:t>
      </w:r>
      <w:proofErr w:type="gramEnd"/>
      <w:r>
        <w:rPr>
          <w:rFonts w:ascii="Arial" w:hAnsi="Arial" w:cs="Arial"/>
          <w:color w:val="000000"/>
        </w:rPr>
        <w:t xml:space="preserve"> ) Homem</w:t>
      </w:r>
    </w:p>
    <w:p w14:paraId="51C7842D" w14:textId="77777777" w:rsidR="007E2BDE" w:rsidRDefault="007E2BDE" w:rsidP="007E2BDE">
      <w:pPr>
        <w:spacing w:before="120" w:after="120"/>
        <w:ind w:left="120" w:right="425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 xml:space="preserve">(  </w:t>
      </w:r>
      <w:proofErr w:type="gramEnd"/>
      <w:r>
        <w:rPr>
          <w:rFonts w:ascii="Arial" w:hAnsi="Arial" w:cs="Arial"/>
          <w:color w:val="000000"/>
        </w:rPr>
        <w:t xml:space="preserve"> ) Mulher</w:t>
      </w:r>
    </w:p>
    <w:p w14:paraId="6E268511" w14:textId="77777777" w:rsidR="007E2BDE" w:rsidRDefault="007E2BDE" w:rsidP="007E2BDE">
      <w:pPr>
        <w:spacing w:before="120" w:after="120"/>
        <w:ind w:left="120" w:right="425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 )</w:t>
      </w:r>
      <w:proofErr w:type="gramEnd"/>
      <w:r>
        <w:rPr>
          <w:rFonts w:ascii="Arial" w:hAnsi="Arial" w:cs="Arial"/>
          <w:color w:val="000000"/>
        </w:rPr>
        <w:t xml:space="preserve">  LGBTQIAPN+ (Lésbicas, Gays, Bi, </w:t>
      </w:r>
      <w:proofErr w:type="spellStart"/>
      <w:r>
        <w:rPr>
          <w:rFonts w:ascii="Arial" w:hAnsi="Arial" w:cs="Arial"/>
          <w:color w:val="000000"/>
        </w:rPr>
        <w:t>Trans</w:t>
      </w:r>
      <w:proofErr w:type="spellEnd"/>
      <w:r>
        <w:rPr>
          <w:rFonts w:ascii="Arial" w:hAnsi="Arial" w:cs="Arial"/>
          <w:color w:val="000000"/>
        </w:rPr>
        <w:t xml:space="preserve">, </w:t>
      </w:r>
      <w:proofErr w:type="spellStart"/>
      <w:r>
        <w:rPr>
          <w:rFonts w:ascii="Arial" w:hAnsi="Arial" w:cs="Arial"/>
          <w:color w:val="000000"/>
        </w:rPr>
        <w:t>Queer</w:t>
      </w:r>
      <w:proofErr w:type="spellEnd"/>
      <w:r>
        <w:rPr>
          <w:rFonts w:ascii="Arial" w:hAnsi="Arial" w:cs="Arial"/>
          <w:color w:val="000000"/>
        </w:rPr>
        <w:t xml:space="preserve">/Questionando, </w:t>
      </w:r>
      <w:proofErr w:type="spellStart"/>
      <w:r>
        <w:rPr>
          <w:rFonts w:ascii="Arial" w:hAnsi="Arial" w:cs="Arial"/>
          <w:color w:val="000000"/>
        </w:rPr>
        <w:t>Intersexo</w:t>
      </w:r>
      <w:proofErr w:type="spellEnd"/>
      <w:r>
        <w:rPr>
          <w:rFonts w:ascii="Arial" w:hAnsi="Arial" w:cs="Arial"/>
          <w:color w:val="000000"/>
        </w:rPr>
        <w:t>, Assexuais/</w:t>
      </w:r>
      <w:proofErr w:type="spellStart"/>
      <w:r>
        <w:rPr>
          <w:rFonts w:ascii="Arial" w:hAnsi="Arial" w:cs="Arial"/>
          <w:color w:val="000000"/>
        </w:rPr>
        <w:t>Arromânticas</w:t>
      </w:r>
      <w:proofErr w:type="spellEnd"/>
      <w:r>
        <w:rPr>
          <w:rFonts w:ascii="Arial" w:hAnsi="Arial" w:cs="Arial"/>
          <w:color w:val="000000"/>
        </w:rPr>
        <w:t>/</w:t>
      </w:r>
      <w:proofErr w:type="spellStart"/>
      <w:r>
        <w:rPr>
          <w:rFonts w:ascii="Arial" w:hAnsi="Arial" w:cs="Arial"/>
          <w:color w:val="000000"/>
        </w:rPr>
        <w:t>Agênero</w:t>
      </w:r>
      <w:proofErr w:type="spellEnd"/>
      <w:r>
        <w:rPr>
          <w:rFonts w:ascii="Arial" w:hAnsi="Arial" w:cs="Arial"/>
          <w:color w:val="000000"/>
        </w:rPr>
        <w:t>, Pan/Poli, Não-binárias e mais)</w:t>
      </w:r>
    </w:p>
    <w:p w14:paraId="56CBCB65" w14:textId="77777777" w:rsidR="007E2BDE" w:rsidRDefault="007E2BDE" w:rsidP="007E2BDE">
      <w:pPr>
        <w:spacing w:before="120" w:after="120"/>
        <w:ind w:right="85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</w:t>
      </w:r>
      <w:proofErr w:type="gramStart"/>
      <w:r>
        <w:rPr>
          <w:rFonts w:ascii="Arial" w:hAnsi="Arial" w:cs="Arial"/>
          <w:color w:val="000000"/>
        </w:rPr>
        <w:t>(  )</w:t>
      </w:r>
      <w:proofErr w:type="gramEnd"/>
      <w:r>
        <w:rPr>
          <w:rFonts w:ascii="Arial" w:hAnsi="Arial" w:cs="Arial"/>
          <w:color w:val="000000"/>
        </w:rPr>
        <w:t xml:space="preserve"> Não informar</w:t>
      </w:r>
    </w:p>
    <w:p w14:paraId="6346C305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14:paraId="2CB49526" w14:textId="77777777" w:rsidR="007E2BDE" w:rsidRDefault="007E2BDE" w:rsidP="007E2BDE">
      <w:pPr>
        <w:spacing w:before="120" w:after="120"/>
        <w:ind w:right="1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Raça, cor ou etnia:</w:t>
      </w:r>
    </w:p>
    <w:p w14:paraId="26CA8FB9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 )</w:t>
      </w:r>
      <w:proofErr w:type="gramEnd"/>
      <w:r>
        <w:rPr>
          <w:rFonts w:ascii="Arial" w:hAnsi="Arial" w:cs="Arial"/>
          <w:color w:val="000000"/>
        </w:rPr>
        <w:t xml:space="preserve"> Branca    (  ) Preta    (  ) Parda    (  ) Indígena      (  ) Amarela</w:t>
      </w:r>
    </w:p>
    <w:p w14:paraId="43F87988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14:paraId="2E5B41A1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Você é uma Pessoa com Deficiência - PCD?</w:t>
      </w:r>
    </w:p>
    <w:p w14:paraId="7DF1948D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 xml:space="preserve">(  </w:t>
      </w:r>
      <w:proofErr w:type="gramEnd"/>
      <w:r>
        <w:rPr>
          <w:rFonts w:ascii="Arial" w:hAnsi="Arial" w:cs="Arial"/>
          <w:color w:val="000000"/>
        </w:rPr>
        <w:t>  ) Sim          (    ) Não</w:t>
      </w:r>
    </w:p>
    <w:p w14:paraId="37DCE7F9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</w:p>
    <w:p w14:paraId="30BC13F3" w14:textId="77777777" w:rsidR="007E2BDE" w:rsidRDefault="007E2BDE" w:rsidP="007E2BDE">
      <w:pPr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color w:val="000000"/>
        </w:rPr>
        <w:t> </w:t>
      </w:r>
      <w:r>
        <w:rPr>
          <w:rFonts w:ascii="Arial" w:hAnsi="Arial" w:cs="Arial"/>
          <w:b/>
          <w:bCs/>
          <w:color w:val="000000"/>
        </w:rPr>
        <w:t>Caso tenha marcado "sim", qual tipo de deficiência?</w:t>
      </w:r>
    </w:p>
    <w:p w14:paraId="3A56189C" w14:textId="77777777" w:rsidR="007E2BDE" w:rsidRDefault="007E2BDE" w:rsidP="007E2BDE">
      <w:pPr>
        <w:spacing w:after="0" w:line="240" w:lineRule="auto"/>
        <w:rPr>
          <w:rFonts w:ascii="Arial" w:hAnsi="Arial" w:cs="Arial"/>
          <w:color w:val="000000"/>
        </w:rPr>
      </w:pPr>
    </w:p>
    <w:p w14:paraId="13FAEF84" w14:textId="77777777" w:rsidR="007E2BDE" w:rsidRDefault="007E2BDE" w:rsidP="007E2BDE">
      <w:pPr>
        <w:spacing w:after="0" w:line="240" w:lineRule="auto"/>
        <w:ind w:left="120" w:right="120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 )</w:t>
      </w:r>
      <w:proofErr w:type="gramEnd"/>
      <w:r>
        <w:rPr>
          <w:rFonts w:ascii="Arial" w:hAnsi="Arial" w:cs="Arial"/>
          <w:color w:val="000000"/>
        </w:rPr>
        <w:t xml:space="preserve"> Auditiva    (  ) Física   (  ) Intelectual    (  ) Múltipla    (  ) Visual</w:t>
      </w:r>
    </w:p>
    <w:p w14:paraId="1CC36270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b/>
          <w:bCs/>
          <w:color w:val="000000"/>
        </w:rPr>
      </w:pPr>
    </w:p>
    <w:p w14:paraId="0EA4211B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Qual o seu grau de escolaridade?</w:t>
      </w:r>
    </w:p>
    <w:p w14:paraId="4996C80C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 )</w:t>
      </w:r>
      <w:proofErr w:type="gramEnd"/>
      <w:r>
        <w:rPr>
          <w:rFonts w:ascii="Arial" w:hAnsi="Arial" w:cs="Arial"/>
          <w:color w:val="000000"/>
        </w:rPr>
        <w:t xml:space="preserve"> Não tenho Educação Formal</w:t>
      </w:r>
    </w:p>
    <w:p w14:paraId="388559E3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 )</w:t>
      </w:r>
      <w:proofErr w:type="gramEnd"/>
      <w:r>
        <w:rPr>
          <w:rFonts w:ascii="Arial" w:hAnsi="Arial" w:cs="Arial"/>
          <w:color w:val="000000"/>
        </w:rPr>
        <w:t xml:space="preserve"> Ensino Fundamental Incompleto</w:t>
      </w:r>
    </w:p>
    <w:p w14:paraId="6ED63806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 )</w:t>
      </w:r>
      <w:proofErr w:type="gramEnd"/>
      <w:r>
        <w:rPr>
          <w:rFonts w:ascii="Arial" w:hAnsi="Arial" w:cs="Arial"/>
          <w:color w:val="000000"/>
        </w:rPr>
        <w:t xml:space="preserve"> Ensino Fundamental Completo</w:t>
      </w:r>
    </w:p>
    <w:p w14:paraId="2B3020DD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 )</w:t>
      </w:r>
      <w:proofErr w:type="gramEnd"/>
      <w:r>
        <w:rPr>
          <w:rFonts w:ascii="Arial" w:hAnsi="Arial" w:cs="Arial"/>
          <w:color w:val="000000"/>
        </w:rPr>
        <w:t xml:space="preserve"> Ensino Médio Incompleto</w:t>
      </w:r>
    </w:p>
    <w:p w14:paraId="70697A4D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 )</w:t>
      </w:r>
      <w:proofErr w:type="gramEnd"/>
      <w:r>
        <w:rPr>
          <w:rFonts w:ascii="Arial" w:hAnsi="Arial" w:cs="Arial"/>
          <w:color w:val="000000"/>
        </w:rPr>
        <w:t xml:space="preserve"> Ensino Médio Completo</w:t>
      </w:r>
    </w:p>
    <w:p w14:paraId="1985C8C5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 )</w:t>
      </w:r>
      <w:proofErr w:type="gramEnd"/>
      <w:r>
        <w:rPr>
          <w:rFonts w:ascii="Arial" w:hAnsi="Arial" w:cs="Arial"/>
          <w:color w:val="000000"/>
        </w:rPr>
        <w:t xml:space="preserve"> Curso Técnico Completo</w:t>
      </w:r>
    </w:p>
    <w:p w14:paraId="3C73FD84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 )</w:t>
      </w:r>
      <w:proofErr w:type="gramEnd"/>
      <w:r>
        <w:rPr>
          <w:rFonts w:ascii="Arial" w:hAnsi="Arial" w:cs="Arial"/>
          <w:color w:val="000000"/>
        </w:rPr>
        <w:t xml:space="preserve"> Ensino Superior Incompleto</w:t>
      </w:r>
    </w:p>
    <w:p w14:paraId="48D18386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 )</w:t>
      </w:r>
      <w:proofErr w:type="gramEnd"/>
      <w:r>
        <w:rPr>
          <w:rFonts w:ascii="Arial" w:hAnsi="Arial" w:cs="Arial"/>
          <w:color w:val="000000"/>
        </w:rPr>
        <w:t xml:space="preserve"> Ensino Superior Completo</w:t>
      </w:r>
    </w:p>
    <w:p w14:paraId="28AF8BF7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 )</w:t>
      </w:r>
      <w:proofErr w:type="gramEnd"/>
      <w:r>
        <w:rPr>
          <w:rFonts w:ascii="Arial" w:hAnsi="Arial" w:cs="Arial"/>
          <w:color w:val="000000"/>
        </w:rPr>
        <w:t xml:space="preserve"> Pós Graduação Completo</w:t>
      </w:r>
    </w:p>
    <w:p w14:paraId="719945DD" w14:textId="77777777" w:rsidR="007E2BDE" w:rsidRDefault="007E2BDE" w:rsidP="007E2BDE">
      <w:pPr>
        <w:rPr>
          <w:rFonts w:ascii="Arial" w:hAnsi="Arial" w:cs="Arial"/>
        </w:rPr>
      </w:pPr>
    </w:p>
    <w:p w14:paraId="201A25E6" w14:textId="77777777" w:rsidR="007E2BDE" w:rsidRDefault="007E2BDE" w:rsidP="007E2BDE">
      <w:pPr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Qual a sua renda mensal fixa individual (média mensal bruta aproximada) nos últimos 3 meses?</w:t>
      </w:r>
    </w:p>
    <w:p w14:paraId="262CB0B6" w14:textId="77777777" w:rsidR="007E2BDE" w:rsidRDefault="007E2BDE" w:rsidP="007E2BDE">
      <w:pPr>
        <w:ind w:left="120" w:right="42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(Calcule fazendo uma média das suas remunerações nos últimos 3 meses. Em 2023, o salário mínimo foi fixado em R$ 1.320,00.)</w:t>
      </w:r>
    </w:p>
    <w:p w14:paraId="1B840CE3" w14:textId="77777777" w:rsidR="007E2BDE" w:rsidRDefault="007E2BDE" w:rsidP="007E2BDE">
      <w:pPr>
        <w:spacing w:before="120" w:after="120"/>
        <w:ind w:left="120" w:right="425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 )</w:t>
      </w:r>
      <w:proofErr w:type="gramEnd"/>
      <w:r>
        <w:rPr>
          <w:rFonts w:ascii="Arial" w:hAnsi="Arial" w:cs="Arial"/>
          <w:color w:val="000000"/>
        </w:rPr>
        <w:t xml:space="preserve"> Nenhuma renda.</w:t>
      </w:r>
    </w:p>
    <w:p w14:paraId="33EF20FB" w14:textId="77777777" w:rsidR="007E2BDE" w:rsidRDefault="007E2BDE" w:rsidP="007E2BDE">
      <w:pPr>
        <w:spacing w:before="120" w:after="120"/>
        <w:ind w:left="120" w:right="425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 )</w:t>
      </w:r>
      <w:proofErr w:type="gramEnd"/>
      <w:r>
        <w:rPr>
          <w:rFonts w:ascii="Arial" w:hAnsi="Arial" w:cs="Arial"/>
          <w:color w:val="000000"/>
        </w:rPr>
        <w:t xml:space="preserve"> Até 1 salário mínimo</w:t>
      </w:r>
    </w:p>
    <w:p w14:paraId="77D0FFB8" w14:textId="77777777" w:rsidR="007E2BDE" w:rsidRDefault="007E2BDE" w:rsidP="007E2BDE">
      <w:pPr>
        <w:spacing w:before="120" w:after="120"/>
        <w:ind w:left="120" w:right="425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 )</w:t>
      </w:r>
      <w:proofErr w:type="gramEnd"/>
      <w:r>
        <w:rPr>
          <w:rFonts w:ascii="Arial" w:hAnsi="Arial" w:cs="Arial"/>
          <w:color w:val="000000"/>
        </w:rPr>
        <w:t xml:space="preserve"> De 1 a 3 salários mínimos</w:t>
      </w:r>
    </w:p>
    <w:p w14:paraId="27EF1B13" w14:textId="77777777" w:rsidR="007E2BDE" w:rsidRDefault="007E2BDE" w:rsidP="007E2BDE">
      <w:pPr>
        <w:spacing w:before="120" w:after="120"/>
        <w:ind w:left="120" w:right="425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 )</w:t>
      </w:r>
      <w:proofErr w:type="gramEnd"/>
      <w:r>
        <w:rPr>
          <w:rFonts w:ascii="Arial" w:hAnsi="Arial" w:cs="Arial"/>
          <w:color w:val="000000"/>
        </w:rPr>
        <w:t xml:space="preserve"> De 3 a 5 salários mínimos</w:t>
      </w:r>
    </w:p>
    <w:p w14:paraId="1AEE6AAB" w14:textId="77777777" w:rsidR="007E2BDE" w:rsidRDefault="007E2BDE" w:rsidP="007E2BDE">
      <w:pPr>
        <w:spacing w:before="120" w:after="120"/>
        <w:ind w:left="120" w:right="425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 )</w:t>
      </w:r>
      <w:proofErr w:type="gramEnd"/>
      <w:r>
        <w:rPr>
          <w:rFonts w:ascii="Arial" w:hAnsi="Arial" w:cs="Arial"/>
          <w:color w:val="000000"/>
        </w:rPr>
        <w:t xml:space="preserve"> De 5 a 8 salários mínimos</w:t>
      </w:r>
    </w:p>
    <w:p w14:paraId="477ECF87" w14:textId="77777777" w:rsidR="007E2BDE" w:rsidRDefault="007E2BDE" w:rsidP="007E2BDE">
      <w:pPr>
        <w:spacing w:before="120" w:after="120"/>
        <w:ind w:left="120" w:right="425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 )</w:t>
      </w:r>
      <w:proofErr w:type="gramEnd"/>
      <w:r>
        <w:rPr>
          <w:rFonts w:ascii="Arial" w:hAnsi="Arial" w:cs="Arial"/>
          <w:color w:val="000000"/>
        </w:rPr>
        <w:t xml:space="preserve"> De 8 a 10 salários mínimos</w:t>
      </w:r>
    </w:p>
    <w:p w14:paraId="66EC4ABA" w14:textId="77777777" w:rsidR="007E2BDE" w:rsidRDefault="007E2BDE" w:rsidP="007E2BDE">
      <w:pPr>
        <w:spacing w:before="120" w:after="120"/>
        <w:ind w:left="120" w:right="425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 )</w:t>
      </w:r>
      <w:proofErr w:type="gramEnd"/>
      <w:r>
        <w:rPr>
          <w:rFonts w:ascii="Arial" w:hAnsi="Arial" w:cs="Arial"/>
          <w:color w:val="000000"/>
        </w:rPr>
        <w:t xml:space="preserve"> Acima de 10 salários mínimos</w:t>
      </w:r>
    </w:p>
    <w:p w14:paraId="11FBB5DD" w14:textId="6DFA3DE5" w:rsidR="007E2BDE" w:rsidRPr="007E2BDE" w:rsidRDefault="007E2BDE" w:rsidP="007E2BDE">
      <w:pPr>
        <w:spacing w:before="100" w:beforeAutospacing="1" w:after="100" w:afterAutospacing="1"/>
        <w:ind w:right="425"/>
        <w:rPr>
          <w:rFonts w:ascii="Arial" w:hAnsi="Arial" w:cs="Arial"/>
          <w:color w:val="000000"/>
          <w:sz w:val="2"/>
        </w:rPr>
      </w:pPr>
    </w:p>
    <w:p w14:paraId="007C8F2B" w14:textId="77777777" w:rsidR="007E2BDE" w:rsidRDefault="007E2BDE" w:rsidP="007E2BDE">
      <w:pPr>
        <w:spacing w:before="100" w:beforeAutospacing="1" w:after="100" w:afterAutospacing="1"/>
        <w:ind w:right="425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Você é beneficiário de algum programa social? </w:t>
      </w:r>
    </w:p>
    <w:p w14:paraId="458D1AB8" w14:textId="77777777" w:rsidR="007E2BDE" w:rsidRDefault="007E2BDE" w:rsidP="007E2BDE">
      <w:pPr>
        <w:ind w:left="120" w:right="425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 )</w:t>
      </w:r>
      <w:proofErr w:type="gramEnd"/>
      <w:r>
        <w:rPr>
          <w:rFonts w:ascii="Arial" w:hAnsi="Arial" w:cs="Arial"/>
          <w:color w:val="000000"/>
        </w:rPr>
        <w:t xml:space="preserve"> Não</w:t>
      </w:r>
    </w:p>
    <w:p w14:paraId="5146E43A" w14:textId="77777777" w:rsidR="007E2BDE" w:rsidRDefault="007E2BDE" w:rsidP="007E2BDE">
      <w:pPr>
        <w:spacing w:before="120" w:after="120"/>
        <w:ind w:left="120" w:right="425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 )</w:t>
      </w:r>
      <w:proofErr w:type="gramEnd"/>
      <w:r>
        <w:rPr>
          <w:rFonts w:ascii="Arial" w:hAnsi="Arial" w:cs="Arial"/>
          <w:color w:val="000000"/>
        </w:rPr>
        <w:t xml:space="preserve"> Bolsa família</w:t>
      </w:r>
    </w:p>
    <w:p w14:paraId="27AE7324" w14:textId="77777777" w:rsidR="007E2BDE" w:rsidRDefault="007E2BDE" w:rsidP="007E2BDE">
      <w:pPr>
        <w:spacing w:before="120" w:after="120"/>
        <w:ind w:left="120" w:right="425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 )</w:t>
      </w:r>
      <w:proofErr w:type="gramEnd"/>
      <w:r>
        <w:rPr>
          <w:rFonts w:ascii="Arial" w:hAnsi="Arial" w:cs="Arial"/>
          <w:color w:val="000000"/>
        </w:rPr>
        <w:t xml:space="preserve"> Benefício de Prestação Continuada</w:t>
      </w:r>
    </w:p>
    <w:p w14:paraId="6A83FF65" w14:textId="77777777" w:rsidR="007E2BDE" w:rsidRDefault="007E2BDE" w:rsidP="007E2BDE">
      <w:pPr>
        <w:spacing w:before="120" w:after="120"/>
        <w:ind w:left="120" w:right="425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 )</w:t>
      </w:r>
      <w:proofErr w:type="gramEnd"/>
      <w:r>
        <w:rPr>
          <w:rFonts w:ascii="Arial" w:hAnsi="Arial" w:cs="Arial"/>
          <w:color w:val="000000"/>
        </w:rPr>
        <w:t xml:space="preserve"> Programa de Erradicação do Trabalho Infantil</w:t>
      </w:r>
    </w:p>
    <w:p w14:paraId="64E9C54B" w14:textId="77777777" w:rsidR="007E2BDE" w:rsidRDefault="007E2BDE" w:rsidP="007E2BDE">
      <w:pPr>
        <w:spacing w:before="120" w:after="120"/>
        <w:ind w:left="120" w:right="425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 )</w:t>
      </w:r>
      <w:proofErr w:type="gramEnd"/>
      <w:r>
        <w:rPr>
          <w:rFonts w:ascii="Arial" w:hAnsi="Arial" w:cs="Arial"/>
          <w:color w:val="000000"/>
        </w:rPr>
        <w:t xml:space="preserve"> Garantia-Safra</w:t>
      </w:r>
    </w:p>
    <w:p w14:paraId="7742B4E5" w14:textId="77777777" w:rsidR="007E2BDE" w:rsidRDefault="007E2BDE" w:rsidP="007E2BDE">
      <w:pPr>
        <w:spacing w:before="120" w:after="120"/>
        <w:ind w:left="120" w:right="425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 )</w:t>
      </w:r>
      <w:proofErr w:type="gramEnd"/>
      <w:r>
        <w:rPr>
          <w:rFonts w:ascii="Arial" w:hAnsi="Arial" w:cs="Arial"/>
          <w:color w:val="000000"/>
        </w:rPr>
        <w:t xml:space="preserve"> Seguro-Defeso</w:t>
      </w:r>
    </w:p>
    <w:p w14:paraId="5522AF8C" w14:textId="77777777" w:rsidR="007E2BDE" w:rsidRDefault="007E2BDE" w:rsidP="007E2BDE">
      <w:pPr>
        <w:spacing w:before="120" w:after="120"/>
        <w:ind w:left="120" w:right="425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 )</w:t>
      </w:r>
      <w:proofErr w:type="gramEnd"/>
      <w:r>
        <w:rPr>
          <w:rFonts w:ascii="Arial" w:hAnsi="Arial" w:cs="Arial"/>
          <w:color w:val="000000"/>
        </w:rPr>
        <w:t xml:space="preserve"> Outro</w:t>
      </w:r>
    </w:p>
    <w:p w14:paraId="03EA2694" w14:textId="77777777" w:rsidR="007E2BDE" w:rsidRDefault="007E2BDE" w:rsidP="007E2BDE">
      <w:pPr>
        <w:ind w:right="425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 </w:t>
      </w:r>
      <w:r>
        <w:rPr>
          <w:rFonts w:ascii="Arial" w:hAnsi="Arial" w:cs="Arial"/>
          <w:b/>
          <w:bCs/>
          <w:color w:val="000000"/>
        </w:rPr>
        <w:t xml:space="preserve">Vai concorrer às </w:t>
      </w:r>
      <w:proofErr w:type="gramStart"/>
      <w:r>
        <w:rPr>
          <w:rFonts w:ascii="Arial" w:hAnsi="Arial" w:cs="Arial"/>
          <w:b/>
          <w:bCs/>
          <w:color w:val="000000"/>
        </w:rPr>
        <w:t>cotas ?</w:t>
      </w:r>
      <w:proofErr w:type="gramEnd"/>
    </w:p>
    <w:p w14:paraId="48D6A8A6" w14:textId="77777777" w:rsidR="007E2BDE" w:rsidRDefault="007E2BDE" w:rsidP="007E2BDE">
      <w:pPr>
        <w:ind w:left="120" w:right="425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  </w:t>
      </w:r>
      <w:proofErr w:type="gramEnd"/>
      <w:r>
        <w:rPr>
          <w:rFonts w:ascii="Arial" w:hAnsi="Arial" w:cs="Arial"/>
          <w:color w:val="000000"/>
        </w:rPr>
        <w:t xml:space="preserve"> ) Sim               (    ) Não</w:t>
      </w:r>
    </w:p>
    <w:p w14:paraId="6E10BA93" w14:textId="77777777" w:rsidR="007E2BDE" w:rsidRDefault="007E2BDE" w:rsidP="007E2BDE">
      <w:pPr>
        <w:spacing w:before="120" w:after="120"/>
        <w:ind w:left="120" w:right="42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  <w:r>
        <w:rPr>
          <w:rFonts w:ascii="Arial" w:hAnsi="Arial" w:cs="Arial"/>
          <w:b/>
          <w:bCs/>
          <w:color w:val="000000"/>
        </w:rPr>
        <w:t>Se sim. Qual? </w:t>
      </w:r>
    </w:p>
    <w:p w14:paraId="12D2842E" w14:textId="77777777" w:rsidR="007E2BDE" w:rsidRDefault="007E2BDE" w:rsidP="007E2BDE">
      <w:pPr>
        <w:spacing w:before="120" w:after="120"/>
        <w:ind w:left="120" w:right="425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  </w:t>
      </w:r>
      <w:proofErr w:type="gramEnd"/>
      <w:r>
        <w:rPr>
          <w:rFonts w:ascii="Arial" w:hAnsi="Arial" w:cs="Arial"/>
          <w:color w:val="000000"/>
        </w:rPr>
        <w:t xml:space="preserve"> ) Pessoa negra     (    ) Pessoa indígena</w:t>
      </w:r>
    </w:p>
    <w:p w14:paraId="3125860B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b/>
          <w:bCs/>
          <w:color w:val="000000"/>
        </w:rPr>
      </w:pPr>
    </w:p>
    <w:p w14:paraId="079429B8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Qual a sua principal função/profissão no campo artístico e cultural?</w:t>
      </w:r>
    </w:p>
    <w:p w14:paraId="5A112387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  </w:t>
      </w:r>
      <w:proofErr w:type="gramEnd"/>
      <w:r>
        <w:rPr>
          <w:rFonts w:ascii="Arial" w:hAnsi="Arial" w:cs="Arial"/>
          <w:color w:val="000000"/>
        </w:rPr>
        <w:t xml:space="preserve"> ) Artista, Artesão(a), Brincante, Criador(a) e afins.</w:t>
      </w:r>
    </w:p>
    <w:p w14:paraId="5E8CC7E9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  </w:t>
      </w:r>
      <w:proofErr w:type="gramEnd"/>
      <w:r>
        <w:rPr>
          <w:rFonts w:ascii="Arial" w:hAnsi="Arial" w:cs="Arial"/>
          <w:color w:val="000000"/>
        </w:rPr>
        <w:t xml:space="preserve"> ) Instrutor(a), </w:t>
      </w:r>
      <w:proofErr w:type="spellStart"/>
      <w:r>
        <w:rPr>
          <w:rFonts w:ascii="Arial" w:hAnsi="Arial" w:cs="Arial"/>
          <w:color w:val="000000"/>
        </w:rPr>
        <w:t>oficineiro</w:t>
      </w:r>
      <w:proofErr w:type="spellEnd"/>
      <w:r>
        <w:rPr>
          <w:rFonts w:ascii="Arial" w:hAnsi="Arial" w:cs="Arial"/>
          <w:color w:val="000000"/>
        </w:rPr>
        <w:t>(a), educador(a) artístico(a)-cultural e afins.</w:t>
      </w:r>
    </w:p>
    <w:p w14:paraId="59DE15A0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  </w:t>
      </w:r>
      <w:proofErr w:type="gramEnd"/>
      <w:r>
        <w:rPr>
          <w:rFonts w:ascii="Arial" w:hAnsi="Arial" w:cs="Arial"/>
          <w:color w:val="000000"/>
        </w:rPr>
        <w:t xml:space="preserve"> ) Curador(a), Programador(a) e afins.</w:t>
      </w:r>
    </w:p>
    <w:p w14:paraId="37F08F1D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  </w:t>
      </w:r>
      <w:proofErr w:type="gramEnd"/>
      <w:r>
        <w:rPr>
          <w:rFonts w:ascii="Arial" w:hAnsi="Arial" w:cs="Arial"/>
          <w:color w:val="000000"/>
        </w:rPr>
        <w:t xml:space="preserve"> ) Produtor(a)</w:t>
      </w:r>
    </w:p>
    <w:p w14:paraId="22AF2C45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  </w:t>
      </w:r>
      <w:proofErr w:type="gramEnd"/>
      <w:r>
        <w:rPr>
          <w:rFonts w:ascii="Arial" w:hAnsi="Arial" w:cs="Arial"/>
          <w:color w:val="000000"/>
        </w:rPr>
        <w:t xml:space="preserve"> ) Gestor(a)</w:t>
      </w:r>
    </w:p>
    <w:p w14:paraId="354219A6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  </w:t>
      </w:r>
      <w:proofErr w:type="gramEnd"/>
      <w:r>
        <w:rPr>
          <w:rFonts w:ascii="Arial" w:hAnsi="Arial" w:cs="Arial"/>
          <w:color w:val="000000"/>
        </w:rPr>
        <w:t xml:space="preserve"> ) Técnico(a)</w:t>
      </w:r>
    </w:p>
    <w:p w14:paraId="43DED331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  </w:t>
      </w:r>
      <w:proofErr w:type="gramEnd"/>
      <w:r>
        <w:rPr>
          <w:rFonts w:ascii="Arial" w:hAnsi="Arial" w:cs="Arial"/>
          <w:color w:val="000000"/>
        </w:rPr>
        <w:t xml:space="preserve"> ) Consultor(a), Pesquisador(a) e afins.</w:t>
      </w:r>
    </w:p>
    <w:p w14:paraId="5658C921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  </w:t>
      </w:r>
      <w:proofErr w:type="gramEnd"/>
      <w:r>
        <w:rPr>
          <w:rFonts w:ascii="Arial" w:hAnsi="Arial" w:cs="Arial"/>
          <w:color w:val="000000"/>
        </w:rPr>
        <w:t xml:space="preserve"> ) Outro(a)s: ________________________________________________</w:t>
      </w:r>
    </w:p>
    <w:p w14:paraId="2728D806" w14:textId="77777777" w:rsidR="007E2BDE" w:rsidRDefault="007E2BDE" w:rsidP="007E2BDE">
      <w:pPr>
        <w:spacing w:before="100" w:beforeAutospacing="1" w:after="100" w:afterAutospacing="1"/>
        <w:rPr>
          <w:rFonts w:ascii="Arial" w:hAnsi="Arial" w:cs="Arial"/>
          <w:color w:val="000000"/>
          <w:sz w:val="2"/>
        </w:rPr>
      </w:pPr>
    </w:p>
    <w:p w14:paraId="64F41A45" w14:textId="77777777" w:rsidR="007E2BDE" w:rsidRDefault="007E2BDE" w:rsidP="007E2BDE">
      <w:pPr>
        <w:spacing w:before="100" w:beforeAutospacing="1" w:after="100" w:afterAutospacing="1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Você está representando um coletivo (sem CNPJ)?</w:t>
      </w:r>
    </w:p>
    <w:p w14:paraId="03A0BCD6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 )</w:t>
      </w:r>
      <w:proofErr w:type="gramEnd"/>
      <w:r>
        <w:rPr>
          <w:rFonts w:ascii="Arial" w:hAnsi="Arial" w:cs="Arial"/>
          <w:color w:val="000000"/>
        </w:rPr>
        <w:t xml:space="preserve"> Não</w:t>
      </w:r>
    </w:p>
    <w:p w14:paraId="48790335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 )</w:t>
      </w:r>
      <w:proofErr w:type="gramEnd"/>
      <w:r>
        <w:rPr>
          <w:rFonts w:ascii="Arial" w:hAnsi="Arial" w:cs="Arial"/>
          <w:color w:val="000000"/>
        </w:rPr>
        <w:t xml:space="preserve"> Sim</w:t>
      </w:r>
    </w:p>
    <w:p w14:paraId="657CDB33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Caso tenha respondido "sim":</w:t>
      </w:r>
    </w:p>
    <w:p w14:paraId="01F2104B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Nome do coletivo:</w:t>
      </w:r>
    </w:p>
    <w:p w14:paraId="3E67BBC7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Ano de Criação:</w:t>
      </w:r>
    </w:p>
    <w:p w14:paraId="2C9B936B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Quantas pessoas fazem parte do coletivo?</w:t>
      </w:r>
    </w:p>
    <w:p w14:paraId="67733D58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Nome completo e CPF das pessoas que compõem o coletivo:</w:t>
      </w:r>
    </w:p>
    <w:p w14:paraId="15D62AB4" w14:textId="1CCAF49D" w:rsidR="007E2BDE" w:rsidRDefault="007E2BDE" w:rsidP="007E2BDE">
      <w:pPr>
        <w:spacing w:before="120" w:after="120"/>
        <w:ind w:left="120" w:right="708"/>
        <w:jc w:val="both"/>
        <w:rPr>
          <w:rFonts w:ascii="Arial" w:hAnsi="Arial" w:cs="Arial"/>
          <w:b/>
          <w:color w:val="000000"/>
        </w:rPr>
      </w:pPr>
    </w:p>
    <w:p w14:paraId="3116E58E" w14:textId="43A6891C" w:rsidR="007E2BDE" w:rsidRDefault="007E2BDE" w:rsidP="007E2BDE">
      <w:pPr>
        <w:spacing w:before="120" w:after="120"/>
        <w:ind w:left="120" w:right="708"/>
        <w:jc w:val="both"/>
        <w:rPr>
          <w:rFonts w:ascii="Arial" w:hAnsi="Arial" w:cs="Arial"/>
          <w:b/>
          <w:color w:val="000000"/>
        </w:rPr>
      </w:pPr>
    </w:p>
    <w:p w14:paraId="66E6E1A5" w14:textId="7071308E" w:rsidR="007E2BDE" w:rsidRDefault="007E2BDE" w:rsidP="007E2BDE">
      <w:pPr>
        <w:spacing w:before="120" w:after="120"/>
        <w:ind w:left="120" w:right="708"/>
        <w:jc w:val="both"/>
        <w:rPr>
          <w:rFonts w:ascii="Arial" w:hAnsi="Arial" w:cs="Arial"/>
          <w:b/>
          <w:color w:val="000000"/>
        </w:rPr>
      </w:pPr>
    </w:p>
    <w:p w14:paraId="4160B7CA" w14:textId="58ABD09D" w:rsidR="007E2BDE" w:rsidRDefault="007E2BDE" w:rsidP="007E2BDE">
      <w:pPr>
        <w:spacing w:before="120" w:after="120"/>
        <w:ind w:left="120" w:right="708"/>
        <w:jc w:val="both"/>
        <w:rPr>
          <w:rFonts w:ascii="Arial" w:hAnsi="Arial" w:cs="Arial"/>
          <w:b/>
          <w:color w:val="000000"/>
        </w:rPr>
      </w:pPr>
    </w:p>
    <w:p w14:paraId="526F03D5" w14:textId="20D345D4" w:rsidR="007E2BDE" w:rsidRDefault="007E2BDE" w:rsidP="007E2BDE">
      <w:pPr>
        <w:spacing w:before="120" w:after="120"/>
        <w:ind w:left="120" w:right="708"/>
        <w:jc w:val="both"/>
        <w:rPr>
          <w:rFonts w:ascii="Arial" w:hAnsi="Arial" w:cs="Arial"/>
          <w:b/>
          <w:color w:val="000000"/>
        </w:rPr>
      </w:pPr>
    </w:p>
    <w:p w14:paraId="642A97BA" w14:textId="7C19587A" w:rsidR="007E2BDE" w:rsidRDefault="007E2BDE" w:rsidP="007E2BDE">
      <w:pPr>
        <w:spacing w:before="120" w:after="120"/>
        <w:ind w:left="120" w:right="708"/>
        <w:jc w:val="both"/>
        <w:rPr>
          <w:rFonts w:ascii="Arial" w:hAnsi="Arial" w:cs="Arial"/>
          <w:b/>
          <w:color w:val="000000"/>
        </w:rPr>
      </w:pPr>
    </w:p>
    <w:p w14:paraId="73642FBC" w14:textId="77C47DA9" w:rsidR="007E2BDE" w:rsidRDefault="007E2BDE" w:rsidP="007E2BDE">
      <w:pPr>
        <w:spacing w:before="120" w:after="120"/>
        <w:ind w:left="120" w:right="708"/>
        <w:jc w:val="both"/>
        <w:rPr>
          <w:rFonts w:ascii="Arial" w:hAnsi="Arial" w:cs="Arial"/>
          <w:b/>
          <w:color w:val="000000"/>
        </w:rPr>
      </w:pPr>
    </w:p>
    <w:p w14:paraId="4815B434" w14:textId="77777777" w:rsidR="007E2BDE" w:rsidRDefault="007E2BDE" w:rsidP="007E2BDE">
      <w:pPr>
        <w:spacing w:before="120" w:after="120"/>
        <w:ind w:left="120" w:right="708"/>
        <w:jc w:val="both"/>
        <w:rPr>
          <w:rFonts w:ascii="Arial" w:hAnsi="Arial" w:cs="Arial"/>
          <w:b/>
          <w:color w:val="000000"/>
        </w:rPr>
      </w:pPr>
    </w:p>
    <w:p w14:paraId="5430E666" w14:textId="77777777" w:rsidR="007E2BDE" w:rsidRDefault="007E2BDE" w:rsidP="007E2BDE">
      <w:pPr>
        <w:pBdr>
          <w:bottom w:val="single" w:sz="4" w:space="1" w:color="auto"/>
        </w:pBdr>
        <w:spacing w:before="120" w:after="120"/>
        <w:ind w:left="120" w:right="708"/>
        <w:jc w:val="both"/>
        <w:rPr>
          <w:rFonts w:ascii="Arial" w:hAnsi="Arial" w:cs="Arial"/>
          <w:b/>
          <w:color w:val="000000"/>
        </w:rPr>
      </w:pPr>
    </w:p>
    <w:p w14:paraId="7303BAEE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PARA PESSOA JURÍDICA:</w:t>
      </w:r>
    </w:p>
    <w:p w14:paraId="71274188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Razão Social</w:t>
      </w:r>
    </w:p>
    <w:p w14:paraId="0A09EF07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Nome fantasia</w:t>
      </w:r>
    </w:p>
    <w:p w14:paraId="3A239352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CNPJ</w:t>
      </w:r>
    </w:p>
    <w:p w14:paraId="01D777FA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Endereço da sede:</w:t>
      </w:r>
    </w:p>
    <w:p w14:paraId="4222545D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Cidade:</w:t>
      </w:r>
    </w:p>
    <w:p w14:paraId="3A0B4383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Estado:</w:t>
      </w:r>
    </w:p>
    <w:p w14:paraId="5D29CD42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Área de atuação cultural:</w:t>
      </w:r>
    </w:p>
    <w:p w14:paraId="27B4408F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Número de representantes legais</w:t>
      </w:r>
    </w:p>
    <w:p w14:paraId="491D70C9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Nome do representante legal</w:t>
      </w:r>
    </w:p>
    <w:p w14:paraId="097CA9C3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CPF do representante legal</w:t>
      </w:r>
    </w:p>
    <w:p w14:paraId="0E89500C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E-mail do representante legal</w:t>
      </w:r>
    </w:p>
    <w:p w14:paraId="44D0844C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Telefone do representante legal</w:t>
      </w:r>
    </w:p>
    <w:p w14:paraId="0E702A55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14:paraId="0014C6BD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Gênero do representante legal</w:t>
      </w:r>
    </w:p>
    <w:p w14:paraId="3818FB8E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 )</w:t>
      </w:r>
      <w:proofErr w:type="gramEnd"/>
      <w:r>
        <w:rPr>
          <w:rFonts w:ascii="Arial" w:hAnsi="Arial" w:cs="Arial"/>
          <w:color w:val="000000"/>
        </w:rPr>
        <w:t xml:space="preserve"> Mulher </w:t>
      </w:r>
      <w:proofErr w:type="spellStart"/>
      <w:r>
        <w:rPr>
          <w:rFonts w:ascii="Arial" w:hAnsi="Arial" w:cs="Arial"/>
          <w:color w:val="000000"/>
        </w:rPr>
        <w:t>cisgênero</w:t>
      </w:r>
      <w:proofErr w:type="spellEnd"/>
    </w:p>
    <w:p w14:paraId="31774796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 )</w:t>
      </w:r>
      <w:proofErr w:type="gramEnd"/>
      <w:r>
        <w:rPr>
          <w:rFonts w:ascii="Arial" w:hAnsi="Arial" w:cs="Arial"/>
          <w:color w:val="000000"/>
        </w:rPr>
        <w:t xml:space="preserve"> Homem </w:t>
      </w:r>
      <w:proofErr w:type="spellStart"/>
      <w:r>
        <w:rPr>
          <w:rFonts w:ascii="Arial" w:hAnsi="Arial" w:cs="Arial"/>
          <w:color w:val="000000"/>
        </w:rPr>
        <w:t>cisgênero</w:t>
      </w:r>
      <w:proofErr w:type="spellEnd"/>
    </w:p>
    <w:p w14:paraId="4802142B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 )</w:t>
      </w:r>
      <w:proofErr w:type="gramEnd"/>
      <w:r>
        <w:rPr>
          <w:rFonts w:ascii="Arial" w:hAnsi="Arial" w:cs="Arial"/>
          <w:color w:val="000000"/>
        </w:rPr>
        <w:t xml:space="preserve"> Mulher </w:t>
      </w:r>
      <w:proofErr w:type="spellStart"/>
      <w:r>
        <w:rPr>
          <w:rFonts w:ascii="Arial" w:hAnsi="Arial" w:cs="Arial"/>
          <w:color w:val="000000"/>
        </w:rPr>
        <w:t>Transgênero</w:t>
      </w:r>
      <w:proofErr w:type="spellEnd"/>
    </w:p>
    <w:p w14:paraId="12CC84D3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 )</w:t>
      </w:r>
      <w:proofErr w:type="gramEnd"/>
      <w:r>
        <w:rPr>
          <w:rFonts w:ascii="Arial" w:hAnsi="Arial" w:cs="Arial"/>
          <w:color w:val="000000"/>
        </w:rPr>
        <w:t xml:space="preserve"> Homem </w:t>
      </w:r>
      <w:proofErr w:type="spellStart"/>
      <w:r>
        <w:rPr>
          <w:rFonts w:ascii="Arial" w:hAnsi="Arial" w:cs="Arial"/>
          <w:color w:val="000000"/>
        </w:rPr>
        <w:t>Transgênero</w:t>
      </w:r>
      <w:proofErr w:type="spellEnd"/>
    </w:p>
    <w:p w14:paraId="4B1045E7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 )</w:t>
      </w:r>
      <w:proofErr w:type="gramEnd"/>
      <w:r>
        <w:rPr>
          <w:rFonts w:ascii="Arial" w:hAnsi="Arial" w:cs="Arial"/>
          <w:color w:val="000000"/>
        </w:rPr>
        <w:t xml:space="preserve"> Não </w:t>
      </w:r>
      <w:proofErr w:type="spellStart"/>
      <w:r>
        <w:rPr>
          <w:rFonts w:ascii="Arial" w:hAnsi="Arial" w:cs="Arial"/>
          <w:color w:val="000000"/>
        </w:rPr>
        <w:t>BináriaBinárie</w:t>
      </w:r>
      <w:proofErr w:type="spellEnd"/>
    </w:p>
    <w:p w14:paraId="4A56920C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 )</w:t>
      </w:r>
      <w:proofErr w:type="gramEnd"/>
      <w:r>
        <w:rPr>
          <w:rFonts w:ascii="Arial" w:hAnsi="Arial" w:cs="Arial"/>
          <w:color w:val="000000"/>
        </w:rPr>
        <w:t xml:space="preserve"> Não informar</w:t>
      </w:r>
    </w:p>
    <w:p w14:paraId="762DBC1C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14:paraId="539671A3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Raça/cor/etnia do representante legal</w:t>
      </w:r>
    </w:p>
    <w:p w14:paraId="4D92509B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 )</w:t>
      </w:r>
      <w:proofErr w:type="gramEnd"/>
      <w:r>
        <w:rPr>
          <w:rFonts w:ascii="Arial" w:hAnsi="Arial" w:cs="Arial"/>
          <w:color w:val="000000"/>
        </w:rPr>
        <w:t xml:space="preserve"> Branca</w:t>
      </w:r>
    </w:p>
    <w:p w14:paraId="012B34B6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 )</w:t>
      </w:r>
      <w:proofErr w:type="gramEnd"/>
      <w:r>
        <w:rPr>
          <w:rFonts w:ascii="Arial" w:hAnsi="Arial" w:cs="Arial"/>
          <w:color w:val="000000"/>
        </w:rPr>
        <w:t xml:space="preserve"> Preta</w:t>
      </w:r>
    </w:p>
    <w:p w14:paraId="7191DAE5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 )</w:t>
      </w:r>
      <w:proofErr w:type="gramEnd"/>
      <w:r>
        <w:rPr>
          <w:rFonts w:ascii="Arial" w:hAnsi="Arial" w:cs="Arial"/>
          <w:color w:val="000000"/>
        </w:rPr>
        <w:t xml:space="preserve"> Parda</w:t>
      </w:r>
    </w:p>
    <w:p w14:paraId="0387668D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  </w:t>
      </w:r>
      <w:proofErr w:type="gramEnd"/>
      <w:r>
        <w:rPr>
          <w:rFonts w:ascii="Arial" w:hAnsi="Arial" w:cs="Arial"/>
          <w:color w:val="000000"/>
        </w:rPr>
        <w:t xml:space="preserve"> ) Amarela</w:t>
      </w:r>
    </w:p>
    <w:p w14:paraId="7C75E8B0" w14:textId="77777777" w:rsidR="007E2BDE" w:rsidRDefault="007E2BDE" w:rsidP="007E2BDE">
      <w:pPr>
        <w:spacing w:before="120" w:after="120"/>
        <w:ind w:left="120" w:right="120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 )</w:t>
      </w:r>
      <w:proofErr w:type="gramEnd"/>
      <w:r>
        <w:rPr>
          <w:rFonts w:ascii="Arial" w:hAnsi="Arial" w:cs="Arial"/>
          <w:color w:val="000000"/>
        </w:rPr>
        <w:t xml:space="preserve"> Indígena</w:t>
      </w:r>
    </w:p>
    <w:p w14:paraId="526CB45A" w14:textId="77777777" w:rsidR="007E2BDE" w:rsidRDefault="007E2BDE" w:rsidP="007E2BDE">
      <w:pPr>
        <w:rPr>
          <w:rFonts w:ascii="Arial" w:hAnsi="Arial" w:cs="Arial"/>
        </w:rPr>
      </w:pPr>
    </w:p>
    <w:p w14:paraId="2F4FC9D2" w14:textId="77777777" w:rsidR="007E2BDE" w:rsidRDefault="007E2BDE" w:rsidP="007E2BDE">
      <w:pPr>
        <w:spacing w:before="120" w:after="120"/>
        <w:ind w:right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Representante legal é pessoa com deficiência - PCD?</w:t>
      </w:r>
    </w:p>
    <w:p w14:paraId="22FE5110" w14:textId="77777777" w:rsidR="007E2BDE" w:rsidRDefault="007E2BDE" w:rsidP="007E2BDE">
      <w:pPr>
        <w:spacing w:before="120" w:after="120"/>
        <w:ind w:left="120" w:right="708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 xml:space="preserve">(  </w:t>
      </w:r>
      <w:proofErr w:type="gramEnd"/>
      <w:r>
        <w:rPr>
          <w:rFonts w:ascii="Arial" w:hAnsi="Arial" w:cs="Arial"/>
          <w:color w:val="000000"/>
        </w:rPr>
        <w:t>  ) Sim     (    ) Não</w:t>
      </w:r>
    </w:p>
    <w:p w14:paraId="11788924" w14:textId="77777777" w:rsidR="007E2BDE" w:rsidRDefault="007E2BDE" w:rsidP="007E2BDE">
      <w:pPr>
        <w:spacing w:before="120" w:after="120"/>
        <w:ind w:left="120" w:right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lastRenderedPageBreak/>
        <w:t>Caso tenha marcado "sim" qual o tipo de deficiência?</w:t>
      </w:r>
    </w:p>
    <w:p w14:paraId="5831D1A4" w14:textId="77777777" w:rsidR="007E2BDE" w:rsidRDefault="007E2BDE" w:rsidP="007E2BDE">
      <w:pPr>
        <w:spacing w:before="120" w:after="120"/>
        <w:ind w:left="120" w:right="708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 )</w:t>
      </w:r>
      <w:proofErr w:type="gramEnd"/>
      <w:r>
        <w:rPr>
          <w:rFonts w:ascii="Arial" w:hAnsi="Arial" w:cs="Arial"/>
          <w:color w:val="000000"/>
        </w:rPr>
        <w:t xml:space="preserve"> Auditiva</w:t>
      </w:r>
    </w:p>
    <w:p w14:paraId="0A4456D3" w14:textId="77777777" w:rsidR="007E2BDE" w:rsidRDefault="007E2BDE" w:rsidP="007E2BDE">
      <w:pPr>
        <w:spacing w:before="120" w:after="120"/>
        <w:ind w:left="120" w:right="708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 )</w:t>
      </w:r>
      <w:proofErr w:type="gramEnd"/>
      <w:r>
        <w:rPr>
          <w:rFonts w:ascii="Arial" w:hAnsi="Arial" w:cs="Arial"/>
          <w:color w:val="000000"/>
        </w:rPr>
        <w:t xml:space="preserve"> Física</w:t>
      </w:r>
    </w:p>
    <w:p w14:paraId="7AC392BF" w14:textId="77777777" w:rsidR="007E2BDE" w:rsidRDefault="007E2BDE" w:rsidP="007E2BDE">
      <w:pPr>
        <w:spacing w:before="120" w:after="120"/>
        <w:ind w:left="120" w:right="708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 )</w:t>
      </w:r>
      <w:proofErr w:type="gramEnd"/>
      <w:r>
        <w:rPr>
          <w:rFonts w:ascii="Arial" w:hAnsi="Arial" w:cs="Arial"/>
          <w:color w:val="000000"/>
        </w:rPr>
        <w:t xml:space="preserve"> Intelectual</w:t>
      </w:r>
    </w:p>
    <w:p w14:paraId="3BE1AF22" w14:textId="77777777" w:rsidR="007E2BDE" w:rsidRDefault="007E2BDE" w:rsidP="007E2BDE">
      <w:pPr>
        <w:spacing w:before="120" w:after="120"/>
        <w:ind w:left="120" w:right="708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 )</w:t>
      </w:r>
      <w:proofErr w:type="gramEnd"/>
      <w:r>
        <w:rPr>
          <w:rFonts w:ascii="Arial" w:hAnsi="Arial" w:cs="Arial"/>
          <w:color w:val="000000"/>
        </w:rPr>
        <w:t xml:space="preserve"> Múltipla</w:t>
      </w:r>
    </w:p>
    <w:p w14:paraId="5C088E08" w14:textId="77777777" w:rsidR="007E2BDE" w:rsidRDefault="007E2BDE" w:rsidP="007E2BDE">
      <w:pPr>
        <w:spacing w:before="120" w:after="120"/>
        <w:ind w:left="120" w:right="708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 )</w:t>
      </w:r>
      <w:proofErr w:type="gramEnd"/>
      <w:r>
        <w:rPr>
          <w:rFonts w:ascii="Arial" w:hAnsi="Arial" w:cs="Arial"/>
          <w:color w:val="000000"/>
        </w:rPr>
        <w:t xml:space="preserve"> Visual</w:t>
      </w:r>
    </w:p>
    <w:p w14:paraId="4F3DAB36" w14:textId="77777777" w:rsidR="007E2BDE" w:rsidRDefault="007E2BDE" w:rsidP="007E2BDE">
      <w:pPr>
        <w:spacing w:before="100" w:beforeAutospacing="1" w:after="100" w:afterAutospacing="1"/>
        <w:ind w:right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14:paraId="0BDE1C73" w14:textId="77777777" w:rsidR="007E2BDE" w:rsidRDefault="007E2BDE" w:rsidP="007E2BDE">
      <w:pPr>
        <w:spacing w:before="120" w:after="120"/>
        <w:ind w:left="120" w:right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Escolaridade do representante legal</w:t>
      </w:r>
    </w:p>
    <w:p w14:paraId="62F6157B" w14:textId="77777777" w:rsidR="007E2BDE" w:rsidRDefault="007E2BDE" w:rsidP="007E2BDE">
      <w:pPr>
        <w:spacing w:before="120" w:after="120"/>
        <w:ind w:left="120" w:right="708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 )</w:t>
      </w:r>
      <w:proofErr w:type="gramEnd"/>
      <w:r>
        <w:rPr>
          <w:rFonts w:ascii="Arial" w:hAnsi="Arial" w:cs="Arial"/>
          <w:color w:val="000000"/>
        </w:rPr>
        <w:t xml:space="preserve"> Não tenho Educação Formal</w:t>
      </w:r>
    </w:p>
    <w:p w14:paraId="15A3083F" w14:textId="77777777" w:rsidR="007E2BDE" w:rsidRDefault="007E2BDE" w:rsidP="007E2BDE">
      <w:pPr>
        <w:spacing w:before="120" w:after="120"/>
        <w:ind w:left="120" w:right="708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 )</w:t>
      </w:r>
      <w:proofErr w:type="gramEnd"/>
      <w:r>
        <w:rPr>
          <w:rFonts w:ascii="Arial" w:hAnsi="Arial" w:cs="Arial"/>
          <w:color w:val="000000"/>
        </w:rPr>
        <w:t xml:space="preserve"> Ensino Fundamental Incompleto</w:t>
      </w:r>
    </w:p>
    <w:p w14:paraId="2A801654" w14:textId="77777777" w:rsidR="007E2BDE" w:rsidRDefault="007E2BDE" w:rsidP="007E2BDE">
      <w:pPr>
        <w:spacing w:before="120" w:after="120"/>
        <w:ind w:left="120" w:right="708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 )</w:t>
      </w:r>
      <w:proofErr w:type="gramEnd"/>
      <w:r>
        <w:rPr>
          <w:rFonts w:ascii="Arial" w:hAnsi="Arial" w:cs="Arial"/>
          <w:color w:val="000000"/>
        </w:rPr>
        <w:t xml:space="preserve"> Ensino Fundamental Completo</w:t>
      </w:r>
    </w:p>
    <w:p w14:paraId="0EE56C43" w14:textId="77777777" w:rsidR="007E2BDE" w:rsidRDefault="007E2BDE" w:rsidP="007E2BDE">
      <w:pPr>
        <w:spacing w:before="120" w:after="120"/>
        <w:ind w:left="120" w:right="708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 )</w:t>
      </w:r>
      <w:proofErr w:type="gramEnd"/>
      <w:r>
        <w:rPr>
          <w:rFonts w:ascii="Arial" w:hAnsi="Arial" w:cs="Arial"/>
          <w:color w:val="000000"/>
        </w:rPr>
        <w:t xml:space="preserve"> Ensino Médio Incompleto</w:t>
      </w:r>
    </w:p>
    <w:p w14:paraId="1276EE5B" w14:textId="77777777" w:rsidR="007E2BDE" w:rsidRDefault="007E2BDE" w:rsidP="007E2BDE">
      <w:pPr>
        <w:spacing w:before="120" w:after="120"/>
        <w:ind w:left="120" w:right="708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 )</w:t>
      </w:r>
      <w:proofErr w:type="gramEnd"/>
      <w:r>
        <w:rPr>
          <w:rFonts w:ascii="Arial" w:hAnsi="Arial" w:cs="Arial"/>
          <w:color w:val="000000"/>
        </w:rPr>
        <w:t xml:space="preserve"> Ensino Médio Completo</w:t>
      </w:r>
    </w:p>
    <w:p w14:paraId="77A2CC62" w14:textId="77777777" w:rsidR="007E2BDE" w:rsidRDefault="007E2BDE" w:rsidP="007E2BDE">
      <w:pPr>
        <w:spacing w:before="120" w:after="120"/>
        <w:ind w:left="120" w:right="708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 )</w:t>
      </w:r>
      <w:proofErr w:type="gramEnd"/>
      <w:r>
        <w:rPr>
          <w:rFonts w:ascii="Arial" w:hAnsi="Arial" w:cs="Arial"/>
          <w:color w:val="000000"/>
        </w:rPr>
        <w:t xml:space="preserve"> Curso Técnico completo</w:t>
      </w:r>
    </w:p>
    <w:p w14:paraId="3B87B5B3" w14:textId="77777777" w:rsidR="007E2BDE" w:rsidRDefault="007E2BDE" w:rsidP="007E2BDE">
      <w:pPr>
        <w:spacing w:before="120" w:after="120"/>
        <w:ind w:left="120" w:right="708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 )</w:t>
      </w:r>
      <w:proofErr w:type="gramEnd"/>
      <w:r>
        <w:rPr>
          <w:rFonts w:ascii="Arial" w:hAnsi="Arial" w:cs="Arial"/>
          <w:color w:val="000000"/>
        </w:rPr>
        <w:t xml:space="preserve"> Ensino Superior Incompleto</w:t>
      </w:r>
    </w:p>
    <w:p w14:paraId="605275A8" w14:textId="77777777" w:rsidR="007E2BDE" w:rsidRDefault="007E2BDE" w:rsidP="007E2BDE">
      <w:pPr>
        <w:spacing w:before="120" w:after="120"/>
        <w:ind w:left="120" w:right="708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 )</w:t>
      </w:r>
      <w:proofErr w:type="gramEnd"/>
      <w:r>
        <w:rPr>
          <w:rFonts w:ascii="Arial" w:hAnsi="Arial" w:cs="Arial"/>
          <w:color w:val="000000"/>
        </w:rPr>
        <w:t xml:space="preserve"> Ensino Superior Completo</w:t>
      </w:r>
    </w:p>
    <w:p w14:paraId="5678A1DF" w14:textId="77777777" w:rsidR="007E2BDE" w:rsidRDefault="007E2BDE" w:rsidP="007E2BDE">
      <w:pPr>
        <w:spacing w:before="120" w:after="120"/>
        <w:ind w:left="120" w:right="708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  )</w:t>
      </w:r>
      <w:proofErr w:type="gramEnd"/>
      <w:r>
        <w:rPr>
          <w:rFonts w:ascii="Arial" w:hAnsi="Arial" w:cs="Arial"/>
          <w:color w:val="000000"/>
        </w:rPr>
        <w:t xml:space="preserve"> Pós Graduação incompleto</w:t>
      </w:r>
    </w:p>
    <w:p w14:paraId="6CE6BACE" w14:textId="77777777" w:rsidR="007E2BDE" w:rsidRDefault="007E2BDE" w:rsidP="007E2BDE">
      <w:pPr>
        <w:spacing w:before="120" w:after="120"/>
        <w:ind w:left="120" w:right="708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(  )</w:t>
      </w:r>
      <w:proofErr w:type="gramEnd"/>
      <w:r>
        <w:rPr>
          <w:rFonts w:ascii="Arial" w:hAnsi="Arial" w:cs="Arial"/>
          <w:color w:val="000000"/>
        </w:rPr>
        <w:t xml:space="preserve"> Pós Graduação completo</w:t>
      </w:r>
    </w:p>
    <w:p w14:paraId="6A996606" w14:textId="77777777" w:rsidR="007E2BDE" w:rsidRDefault="007E2BDE" w:rsidP="007E2BDE">
      <w:pPr>
        <w:spacing w:before="120" w:after="120"/>
        <w:ind w:left="120" w:right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14:paraId="19EBD151" w14:textId="77777777" w:rsidR="007E2BDE" w:rsidRDefault="007E2BDE" w:rsidP="007E2BDE">
      <w:pPr>
        <w:spacing w:before="120" w:after="120"/>
        <w:ind w:right="708"/>
        <w:jc w:val="both"/>
        <w:rPr>
          <w:rFonts w:ascii="Arial" w:hAnsi="Arial" w:cs="Arial"/>
          <w:b/>
          <w:color w:val="000000"/>
        </w:rPr>
      </w:pPr>
    </w:p>
    <w:p w14:paraId="09E832FE" w14:textId="77777777" w:rsidR="007E2BDE" w:rsidRDefault="007E2BDE" w:rsidP="007E2BDE">
      <w:pPr>
        <w:rPr>
          <w:rFonts w:ascii="Arial" w:hAnsi="Arial" w:cs="Arial"/>
        </w:rPr>
      </w:pPr>
    </w:p>
    <w:p w14:paraId="2BF8F29F" w14:textId="77777777" w:rsidR="007E2BDE" w:rsidRDefault="007E2BDE" w:rsidP="007E2BDE">
      <w:pPr>
        <w:rPr>
          <w:rFonts w:ascii="Arial" w:hAnsi="Arial" w:cs="Arial"/>
        </w:rPr>
      </w:pPr>
    </w:p>
    <w:p w14:paraId="7E54E3D6" w14:textId="77777777" w:rsidR="00146095" w:rsidRPr="007E2BDE" w:rsidRDefault="00146095" w:rsidP="007E2BDE"/>
    <w:sectPr w:rsidR="00146095" w:rsidRPr="007E2BDE" w:rsidSect="00FB4882">
      <w:headerReference w:type="default" r:id="rId8"/>
      <w:footerReference w:type="default" r:id="rId9"/>
      <w:pgSz w:w="11906" w:h="16838" w:code="9"/>
      <w:pgMar w:top="1134" w:right="1134" w:bottom="1134" w:left="1134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FA1C85" w14:textId="77777777" w:rsidR="00BF35AA" w:rsidRDefault="00BF35AA" w:rsidP="006C1D8D">
      <w:pPr>
        <w:spacing w:after="0" w:line="240" w:lineRule="auto"/>
      </w:pPr>
      <w:r>
        <w:separator/>
      </w:r>
    </w:p>
  </w:endnote>
  <w:endnote w:type="continuationSeparator" w:id="0">
    <w:p w14:paraId="05D6394F" w14:textId="77777777" w:rsidR="00BF35AA" w:rsidRDefault="00BF35AA" w:rsidP="006C1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09580772"/>
      <w:docPartObj>
        <w:docPartGallery w:val="Page Numbers (Bottom of Page)"/>
        <w:docPartUnique/>
      </w:docPartObj>
    </w:sdtPr>
    <w:sdtEndPr/>
    <w:sdtContent>
      <w:p w14:paraId="21298A8D" w14:textId="2C1E755F" w:rsidR="00934839" w:rsidRDefault="00934839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7C50">
          <w:rPr>
            <w:noProof/>
          </w:rPr>
          <w:t>6</w:t>
        </w:r>
        <w:r>
          <w:fldChar w:fldCharType="end"/>
        </w:r>
      </w:p>
    </w:sdtContent>
  </w:sdt>
  <w:p w14:paraId="40F0E8C3" w14:textId="77777777" w:rsidR="00934839" w:rsidRDefault="0093483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B1ED8F" w14:textId="77777777" w:rsidR="00BF35AA" w:rsidRDefault="00BF35AA" w:rsidP="006C1D8D">
      <w:pPr>
        <w:spacing w:after="0" w:line="240" w:lineRule="auto"/>
      </w:pPr>
      <w:r>
        <w:separator/>
      </w:r>
    </w:p>
  </w:footnote>
  <w:footnote w:type="continuationSeparator" w:id="0">
    <w:p w14:paraId="61C28742" w14:textId="77777777" w:rsidR="00BF35AA" w:rsidRDefault="00BF35AA" w:rsidP="006C1D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2460B9" w14:textId="69D39D00" w:rsidR="00934839" w:rsidRDefault="00934839" w:rsidP="0020496C">
    <w:pPr>
      <w:tabs>
        <w:tab w:val="center" w:pos="4252"/>
        <w:tab w:val="right" w:pos="8504"/>
      </w:tabs>
      <w:spacing w:after="0" w:line="240" w:lineRule="auto"/>
    </w:pPr>
    <w:r>
      <w:rPr>
        <w:noProof/>
        <w:lang w:eastAsia="pt-BR"/>
      </w:rPr>
      <w:drawing>
        <wp:anchor distT="0" distB="0" distL="114300" distR="114300" simplePos="0" relativeHeight="251663360" behindDoc="0" locked="0" layoutInCell="1" allowOverlap="1" wp14:anchorId="2537B57C" wp14:editId="65271DDE">
          <wp:simplePos x="0" y="0"/>
          <wp:positionH relativeFrom="column">
            <wp:posOffset>2373630</wp:posOffset>
          </wp:positionH>
          <wp:positionV relativeFrom="paragraph">
            <wp:posOffset>-14605</wp:posOffset>
          </wp:positionV>
          <wp:extent cx="3139440" cy="689725"/>
          <wp:effectExtent l="0" t="0" r="3810" b="0"/>
          <wp:wrapNone/>
          <wp:docPr id="1749327419" name="Imagem 2" descr="Gráfic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9327419" name="Imagem 2" descr="Gráfico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39440" cy="689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                           </w:t>
    </w:r>
    <w:r>
      <w:rPr>
        <w:noProof/>
        <w:lang w:eastAsia="pt-BR"/>
      </w:rPr>
      <w:drawing>
        <wp:inline distT="0" distB="0" distL="0" distR="0" wp14:anchorId="3219FD81" wp14:editId="2A1EF995">
          <wp:extent cx="726340" cy="632460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7704" cy="6423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BCE9CF" w14:textId="2253B146" w:rsidR="00934839" w:rsidRDefault="00934839" w:rsidP="00954F9C">
    <w:pPr>
      <w:pStyle w:val="Cabealho"/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2A75D19" wp14:editId="57FD68A8">
              <wp:simplePos x="0" y="0"/>
              <wp:positionH relativeFrom="column">
                <wp:posOffset>466725</wp:posOffset>
              </wp:positionH>
              <wp:positionV relativeFrom="paragraph">
                <wp:posOffset>349885</wp:posOffset>
              </wp:positionV>
              <wp:extent cx="1623060" cy="518160"/>
              <wp:effectExtent l="0" t="0" r="0" b="0"/>
              <wp:wrapNone/>
              <wp:docPr id="2" name="Caixa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23060" cy="51816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87D2FDF" w14:textId="1180FE5E" w:rsidR="00934839" w:rsidRPr="00954F9C" w:rsidRDefault="00934839" w:rsidP="00954F9C">
                          <w:pPr>
                            <w:spacing w:after="0" w:line="240" w:lineRule="auto"/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02A75D19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margin-left:36.75pt;margin-top:27.55pt;width:127.8pt;height:40.8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" fillcolor="white [3201]" stroked="f" strokeweight=".5pt">
              <v:textbox>
                <w:txbxContent>
                  <w:p w14:paraId="787D2FDF" w14:textId="1180FE5E" w:rsidR="00934839" w:rsidRPr="00954F9C" w:rsidRDefault="00934839" w:rsidP="00954F9C">
                    <w:pPr>
                      <w:spacing w:after="0" w:line="240" w:lineRule="auto"/>
                      <w:jc w:val="center"/>
                      <w:rPr>
                        <w:b/>
                        <w:sz w:val="20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A7A3EB7" wp14:editId="6EC4DAB4">
              <wp:simplePos x="0" y="0"/>
              <wp:positionH relativeFrom="column">
                <wp:posOffset>-203835</wp:posOffset>
              </wp:positionH>
              <wp:positionV relativeFrom="paragraph">
                <wp:posOffset>136525</wp:posOffset>
              </wp:positionV>
              <wp:extent cx="853440" cy="762000"/>
              <wp:effectExtent l="0" t="0" r="3810" b="0"/>
              <wp:wrapNone/>
              <wp:docPr id="5" name="Caixa de Text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3440" cy="762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E7C4898" w14:textId="3DBECA4E" w:rsidR="00934839" w:rsidRDefault="00934839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A7A3EB7" id="Caixa de Texto 5" o:spid="_x0000_s1027" type="#_x0000_t202" style="position:absolute;margin-left:-16.05pt;margin-top:10.75pt;width:67.2pt;height:6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" fillcolor="white [3201]" stroked="f" strokeweight=".5pt">
              <v:textbox>
                <w:txbxContent>
                  <w:p w14:paraId="3E7C4898" w14:textId="3DBECA4E" w:rsidR="00934839" w:rsidRDefault="00934839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singleLevel"/>
    <w:tmpl w:val="00000007"/>
    <w:name w:val="WW8Num7"/>
    <w:lvl w:ilvl="0">
      <w:start w:val="1"/>
      <w:numFmt w:val="decimal"/>
      <w:pStyle w:val="Artigo"/>
      <w:lvlText w:val="Art. %1 "/>
      <w:lvlJc w:val="left"/>
      <w:pPr>
        <w:tabs>
          <w:tab w:val="num" w:pos="1440"/>
        </w:tabs>
        <w:ind w:left="360" w:hanging="360"/>
      </w:pPr>
    </w:lvl>
  </w:abstractNum>
  <w:abstractNum w:abstractNumId="1" w15:restartNumberingAfterBreak="0">
    <w:nsid w:val="00000402"/>
    <w:multiLevelType w:val="multilevel"/>
    <w:tmpl w:val="5A8E7E18"/>
    <w:lvl w:ilvl="0">
      <w:start w:val="1"/>
      <w:numFmt w:val="upperRoman"/>
      <w:lvlText w:val="%1"/>
      <w:lvlJc w:val="left"/>
      <w:pPr>
        <w:ind w:hanging="184"/>
      </w:pPr>
      <w:rPr>
        <w:rFonts w:ascii="Georgia" w:hAnsi="Georgia" w:cs="Century Gothic" w:hint="default"/>
        <w:b/>
        <w:bCs/>
        <w:w w:val="10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03"/>
    <w:multiLevelType w:val="multilevel"/>
    <w:tmpl w:val="00000886"/>
    <w:lvl w:ilvl="0">
      <w:start w:val="2"/>
      <w:numFmt w:val="upperRoman"/>
      <w:lvlText w:val="%1"/>
      <w:lvlJc w:val="left"/>
      <w:pPr>
        <w:ind w:hanging="186"/>
      </w:pPr>
      <w:rPr>
        <w:rFonts w:ascii="Century Gothic" w:hAnsi="Century Gothic" w:cs="Century Gothic"/>
        <w:b/>
        <w:bCs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04"/>
    <w:multiLevelType w:val="multilevel"/>
    <w:tmpl w:val="8A04527A"/>
    <w:lvl w:ilvl="0">
      <w:start w:val="1"/>
      <w:numFmt w:val="lowerLetter"/>
      <w:lvlText w:val="%1"/>
      <w:lvlJc w:val="left"/>
      <w:pPr>
        <w:ind w:hanging="290"/>
      </w:pPr>
      <w:rPr>
        <w:rFonts w:cs="Times New Roman" w:hint="default"/>
        <w:b/>
        <w:bCs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05"/>
    <w:multiLevelType w:val="multilevel"/>
    <w:tmpl w:val="0380C6AC"/>
    <w:lvl w:ilvl="0">
      <w:start w:val="1"/>
      <w:numFmt w:val="upperRoman"/>
      <w:lvlText w:val="%1"/>
      <w:lvlJc w:val="left"/>
      <w:pPr>
        <w:ind w:hanging="135"/>
      </w:pPr>
      <w:rPr>
        <w:rFonts w:ascii="Century Gothic" w:hAnsi="Century Gothic" w:cs="Century Gothic"/>
        <w:b/>
        <w:bCs/>
        <w:w w:val="103"/>
        <w:sz w:val="22"/>
        <w:szCs w:val="22"/>
      </w:rPr>
    </w:lvl>
    <w:lvl w:ilvl="1">
      <w:start w:val="1"/>
      <w:numFmt w:val="upperRoman"/>
      <w:lvlText w:val="%2"/>
      <w:lvlJc w:val="left"/>
      <w:pPr>
        <w:ind w:hanging="137"/>
      </w:pPr>
      <w:rPr>
        <w:rFonts w:cs="Times New Roman" w:hint="default"/>
        <w:b/>
        <w:bCs/>
        <w:sz w:val="22"/>
        <w:szCs w:val="22"/>
      </w:rPr>
    </w:lvl>
    <w:lvl w:ilvl="2">
      <w:start w:val="1"/>
      <w:numFmt w:val="lowerLetter"/>
      <w:lvlText w:val="%3)"/>
      <w:lvlJc w:val="left"/>
      <w:pPr>
        <w:ind w:hanging="291"/>
      </w:pPr>
      <w:rPr>
        <w:rFonts w:ascii="Century Gothic" w:hAnsi="Century Gothic" w:cs="Century Gothic"/>
        <w:b/>
        <w:bCs/>
        <w:spacing w:val="-1"/>
        <w:w w:val="101"/>
        <w:sz w:val="21"/>
        <w:szCs w:val="21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06"/>
    <w:multiLevelType w:val="multilevel"/>
    <w:tmpl w:val="00000889"/>
    <w:lvl w:ilvl="0">
      <w:start w:val="1"/>
      <w:numFmt w:val="upperRoman"/>
      <w:lvlText w:val="%1"/>
      <w:lvlJc w:val="left"/>
      <w:pPr>
        <w:ind w:hanging="157"/>
      </w:pPr>
      <w:rPr>
        <w:rFonts w:ascii="Century Gothic" w:hAnsi="Century Gothic" w:cs="Century Gothic"/>
        <w:b/>
        <w:bCs/>
        <w:sz w:val="22"/>
        <w:szCs w:val="22"/>
      </w:rPr>
    </w:lvl>
    <w:lvl w:ilvl="1">
      <w:start w:val="1"/>
      <w:numFmt w:val="upperRoman"/>
      <w:lvlText w:val="%2"/>
      <w:lvlJc w:val="left"/>
      <w:pPr>
        <w:ind w:hanging="121"/>
      </w:pPr>
      <w:rPr>
        <w:rFonts w:ascii="Century Gothic" w:hAnsi="Century Gothic" w:cs="Century Gothic"/>
        <w:b/>
        <w:bCs/>
        <w:w w:val="101"/>
        <w:sz w:val="21"/>
        <w:szCs w:val="21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07"/>
    <w:multiLevelType w:val="multilevel"/>
    <w:tmpl w:val="0000088A"/>
    <w:lvl w:ilvl="0">
      <w:start w:val="1"/>
      <w:numFmt w:val="upperRoman"/>
      <w:lvlText w:val="%1"/>
      <w:lvlJc w:val="left"/>
      <w:pPr>
        <w:ind w:hanging="216"/>
      </w:pPr>
      <w:rPr>
        <w:rFonts w:ascii="Century Gothic" w:hAnsi="Century Gothic" w:cs="Century Gothic"/>
        <w:b/>
        <w:bCs/>
        <w:w w:val="101"/>
        <w:sz w:val="21"/>
        <w:szCs w:val="21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 w15:restartNumberingAfterBreak="0">
    <w:nsid w:val="00000408"/>
    <w:multiLevelType w:val="multilevel"/>
    <w:tmpl w:val="AC026584"/>
    <w:lvl w:ilvl="0">
      <w:start w:val="1"/>
      <w:numFmt w:val="upperRoman"/>
      <w:lvlText w:val="%1"/>
      <w:lvlJc w:val="left"/>
      <w:pPr>
        <w:ind w:hanging="120"/>
      </w:pPr>
      <w:rPr>
        <w:rFonts w:ascii="Georgia" w:hAnsi="Georgia" w:cs="Century Gothic" w:hint="default"/>
        <w:b/>
        <w:bCs/>
        <w:w w:val="10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 w15:restartNumberingAfterBreak="0">
    <w:nsid w:val="00000409"/>
    <w:multiLevelType w:val="multilevel"/>
    <w:tmpl w:val="D262A958"/>
    <w:lvl w:ilvl="0">
      <w:start w:val="1"/>
      <w:numFmt w:val="lowerLetter"/>
      <w:lvlText w:val="%1"/>
      <w:lvlJc w:val="left"/>
      <w:pPr>
        <w:ind w:hanging="291"/>
      </w:pPr>
      <w:rPr>
        <w:rFonts w:cs="Times New Roman" w:hint="default"/>
        <w:b/>
        <w:bCs/>
        <w:spacing w:val="-1"/>
        <w:w w:val="10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9" w15:restartNumberingAfterBreak="0">
    <w:nsid w:val="0000040A"/>
    <w:multiLevelType w:val="multilevel"/>
    <w:tmpl w:val="ABAA20EA"/>
    <w:lvl w:ilvl="0">
      <w:start w:val="1"/>
      <w:numFmt w:val="upperRoman"/>
      <w:lvlText w:val="%1"/>
      <w:lvlJc w:val="left"/>
      <w:pPr>
        <w:ind w:hanging="124"/>
      </w:pPr>
      <w:rPr>
        <w:rFonts w:ascii="Georgia" w:hAnsi="Georgia" w:cs="Century Gothic" w:hint="default"/>
        <w:b/>
        <w:bCs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0" w15:restartNumberingAfterBreak="0">
    <w:nsid w:val="0000040B"/>
    <w:multiLevelType w:val="multilevel"/>
    <w:tmpl w:val="E280C914"/>
    <w:lvl w:ilvl="0">
      <w:start w:val="2"/>
      <w:numFmt w:val="upperRoman"/>
      <w:lvlText w:val="%1"/>
      <w:lvlJc w:val="left"/>
      <w:pPr>
        <w:ind w:hanging="195"/>
      </w:pPr>
      <w:rPr>
        <w:rFonts w:ascii="Georgia" w:hAnsi="Georgia" w:cs="Century Gothic" w:hint="default"/>
        <w:b/>
        <w:bCs/>
        <w:w w:val="103"/>
        <w:sz w:val="22"/>
        <w:szCs w:val="22"/>
      </w:rPr>
    </w:lvl>
    <w:lvl w:ilvl="1">
      <w:start w:val="1"/>
      <w:numFmt w:val="upperRoman"/>
      <w:lvlText w:val="%2"/>
      <w:lvlJc w:val="left"/>
      <w:pPr>
        <w:ind w:hanging="188"/>
      </w:pPr>
      <w:rPr>
        <w:rFonts w:ascii="Georgia" w:hAnsi="Georgia" w:cs="Century Gothic" w:hint="default"/>
        <w:b/>
        <w:bCs/>
        <w:w w:val="10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1" w15:restartNumberingAfterBreak="0">
    <w:nsid w:val="0000040C"/>
    <w:multiLevelType w:val="multilevel"/>
    <w:tmpl w:val="2F041BF6"/>
    <w:lvl w:ilvl="0">
      <w:start w:val="6"/>
      <w:numFmt w:val="upperRoman"/>
      <w:lvlText w:val="%1"/>
      <w:lvlJc w:val="left"/>
      <w:pPr>
        <w:ind w:hanging="381"/>
      </w:pPr>
      <w:rPr>
        <w:rFonts w:ascii="Georgia" w:hAnsi="Georgia" w:cs="Century Gothic" w:hint="default"/>
        <w:b/>
        <w:bCs/>
        <w:w w:val="10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2" w15:restartNumberingAfterBreak="0">
    <w:nsid w:val="0000040D"/>
    <w:multiLevelType w:val="multilevel"/>
    <w:tmpl w:val="55507596"/>
    <w:lvl w:ilvl="0">
      <w:start w:val="1"/>
      <w:numFmt w:val="upperRoman"/>
      <w:lvlText w:val="%1"/>
      <w:lvlJc w:val="left"/>
      <w:pPr>
        <w:ind w:hanging="124"/>
      </w:pPr>
      <w:rPr>
        <w:rFonts w:ascii="Georgia" w:hAnsi="Georgia" w:cs="Century Gothic" w:hint="default"/>
        <w:b/>
        <w:bCs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3" w15:restartNumberingAfterBreak="0">
    <w:nsid w:val="0000040E"/>
    <w:multiLevelType w:val="multilevel"/>
    <w:tmpl w:val="0C349900"/>
    <w:lvl w:ilvl="0">
      <w:start w:val="3"/>
      <w:numFmt w:val="upperRoman"/>
      <w:lvlText w:val="%1"/>
      <w:lvlJc w:val="left"/>
      <w:pPr>
        <w:ind w:hanging="263"/>
      </w:pPr>
      <w:rPr>
        <w:rFonts w:ascii="Georgia" w:hAnsi="Georgia" w:cs="Century Gothic" w:hint="default"/>
        <w:b/>
        <w:bCs/>
        <w:w w:val="101"/>
        <w:sz w:val="22"/>
        <w:szCs w:val="22"/>
      </w:rPr>
    </w:lvl>
    <w:lvl w:ilvl="1">
      <w:start w:val="1"/>
      <w:numFmt w:val="upperRoman"/>
      <w:lvlText w:val="%2"/>
      <w:lvlJc w:val="left"/>
      <w:pPr>
        <w:ind w:hanging="150"/>
      </w:pPr>
      <w:rPr>
        <w:rFonts w:ascii="Georgia" w:hAnsi="Georgia" w:cs="Century Gothic" w:hint="default"/>
        <w:b/>
        <w:bCs/>
        <w:w w:val="101"/>
        <w:sz w:val="22"/>
        <w:szCs w:val="22"/>
      </w:rPr>
    </w:lvl>
    <w:lvl w:ilvl="2">
      <w:start w:val="1"/>
      <w:numFmt w:val="lowerLetter"/>
      <w:lvlText w:val="%3)"/>
      <w:lvlJc w:val="left"/>
      <w:pPr>
        <w:ind w:hanging="299"/>
      </w:pPr>
      <w:rPr>
        <w:rFonts w:ascii="Arial" w:hAnsi="Arial" w:cs="Arial"/>
        <w:b w:val="0"/>
        <w:bCs w:val="0"/>
        <w:spacing w:val="-1"/>
        <w:w w:val="99"/>
        <w:sz w:val="20"/>
        <w:szCs w:val="20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4" w15:restartNumberingAfterBreak="0">
    <w:nsid w:val="0000040F"/>
    <w:multiLevelType w:val="multilevel"/>
    <w:tmpl w:val="00000892"/>
    <w:lvl w:ilvl="0">
      <w:start w:val="1"/>
      <w:numFmt w:val="lowerLetter"/>
      <w:lvlText w:val="%1)"/>
      <w:lvlJc w:val="left"/>
      <w:pPr>
        <w:ind w:hanging="299"/>
      </w:pPr>
      <w:rPr>
        <w:rFonts w:ascii="Arial" w:hAnsi="Arial" w:cs="Arial"/>
        <w:b w:val="0"/>
        <w:bCs w:val="0"/>
        <w:spacing w:val="-1"/>
        <w:w w:val="99"/>
        <w:sz w:val="20"/>
        <w:szCs w:val="20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5" w15:restartNumberingAfterBreak="0">
    <w:nsid w:val="00000410"/>
    <w:multiLevelType w:val="multilevel"/>
    <w:tmpl w:val="00000893"/>
    <w:lvl w:ilvl="0">
      <w:start w:val="1"/>
      <w:numFmt w:val="upperRoman"/>
      <w:lvlText w:val="%1"/>
      <w:lvlJc w:val="left"/>
      <w:pPr>
        <w:ind w:hanging="112"/>
      </w:pPr>
      <w:rPr>
        <w:rFonts w:ascii="Arial" w:hAnsi="Arial" w:cs="Arial"/>
        <w:b w:val="0"/>
        <w:bCs w:val="0"/>
        <w:w w:val="99"/>
        <w:sz w:val="20"/>
        <w:szCs w:val="20"/>
      </w:rPr>
    </w:lvl>
    <w:lvl w:ilvl="1">
      <w:start w:val="1"/>
      <w:numFmt w:val="lowerLetter"/>
      <w:lvlText w:val="%2)"/>
      <w:lvlJc w:val="left"/>
      <w:pPr>
        <w:ind w:hanging="299"/>
      </w:pPr>
      <w:rPr>
        <w:rFonts w:ascii="Arial" w:hAnsi="Arial" w:cs="Arial"/>
        <w:b w:val="0"/>
        <w:bCs w:val="0"/>
        <w:spacing w:val="-1"/>
        <w:w w:val="99"/>
        <w:sz w:val="20"/>
        <w:szCs w:val="20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6" w15:restartNumberingAfterBreak="0">
    <w:nsid w:val="00000411"/>
    <w:multiLevelType w:val="multilevel"/>
    <w:tmpl w:val="00000894"/>
    <w:lvl w:ilvl="0">
      <w:start w:val="4"/>
      <w:numFmt w:val="lowerLetter"/>
      <w:lvlText w:val="%1)"/>
      <w:lvlJc w:val="left"/>
      <w:pPr>
        <w:ind w:hanging="299"/>
      </w:pPr>
      <w:rPr>
        <w:rFonts w:ascii="Arial" w:hAnsi="Arial" w:cs="Arial"/>
        <w:b w:val="0"/>
        <w:bCs w:val="0"/>
        <w:spacing w:val="-1"/>
        <w:w w:val="99"/>
        <w:sz w:val="20"/>
        <w:szCs w:val="20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7" w15:restartNumberingAfterBreak="0">
    <w:nsid w:val="00000412"/>
    <w:multiLevelType w:val="multilevel"/>
    <w:tmpl w:val="00000895"/>
    <w:lvl w:ilvl="0">
      <w:numFmt w:val="bullet"/>
      <w:lvlText w:val="•"/>
      <w:lvlJc w:val="left"/>
      <w:pPr>
        <w:ind w:hanging="361"/>
      </w:pPr>
      <w:rPr>
        <w:rFonts w:ascii="Arial" w:hAnsi="Arial"/>
        <w:b w:val="0"/>
        <w:w w:val="131"/>
        <w:sz w:val="26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8" w15:restartNumberingAfterBreak="0">
    <w:nsid w:val="00000413"/>
    <w:multiLevelType w:val="multilevel"/>
    <w:tmpl w:val="744CFE52"/>
    <w:lvl w:ilvl="0">
      <w:start w:val="2"/>
      <w:numFmt w:val="upperRoman"/>
      <w:lvlText w:val="%1"/>
      <w:lvlJc w:val="left"/>
      <w:pPr>
        <w:ind w:hanging="187"/>
      </w:pPr>
      <w:rPr>
        <w:rFonts w:ascii="Georgia" w:hAnsi="Georgia" w:cs="Century Gothic" w:hint="default"/>
        <w:b/>
        <w:bCs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9" w15:restartNumberingAfterBreak="0">
    <w:nsid w:val="0FA55193"/>
    <w:multiLevelType w:val="hybridMultilevel"/>
    <w:tmpl w:val="937EE84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25150DD"/>
    <w:multiLevelType w:val="hybridMultilevel"/>
    <w:tmpl w:val="009488BC"/>
    <w:lvl w:ilvl="0" w:tplc="835032B6">
      <w:start w:val="1"/>
      <w:numFmt w:val="decimal"/>
      <w:lvlText w:val="%1."/>
      <w:lvlJc w:val="left"/>
      <w:pPr>
        <w:ind w:left="2061" w:hanging="360"/>
      </w:pPr>
      <w:rPr>
        <w:rFonts w:cstheme="minorBidi"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1" w15:restartNumberingAfterBreak="0">
    <w:nsid w:val="19F33B7C"/>
    <w:multiLevelType w:val="hybridMultilevel"/>
    <w:tmpl w:val="47340BDE"/>
    <w:lvl w:ilvl="0" w:tplc="0BEE113A">
      <w:start w:val="1"/>
      <w:numFmt w:val="upperRoman"/>
      <w:lvlText w:val="%1"/>
      <w:lvlJc w:val="left"/>
      <w:pPr>
        <w:ind w:left="3317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4037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4757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5477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6197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6917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7637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8357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9077" w:hanging="180"/>
      </w:pPr>
      <w:rPr>
        <w:rFonts w:cs="Times New Roman"/>
      </w:rPr>
    </w:lvl>
  </w:abstractNum>
  <w:abstractNum w:abstractNumId="22" w15:restartNumberingAfterBreak="0">
    <w:nsid w:val="26D85DFD"/>
    <w:multiLevelType w:val="hybridMultilevel"/>
    <w:tmpl w:val="8D8E2706"/>
    <w:lvl w:ilvl="0" w:tplc="9EEE8DDE">
      <w:start w:val="1"/>
      <w:numFmt w:val="upperRoman"/>
      <w:lvlText w:val="%1"/>
      <w:lvlJc w:val="left"/>
      <w:pPr>
        <w:ind w:left="2421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</w:lvl>
    <w:lvl w:ilvl="3" w:tplc="0416000F" w:tentative="1">
      <w:start w:val="1"/>
      <w:numFmt w:val="decimal"/>
      <w:lvlText w:val="%4."/>
      <w:lvlJc w:val="left"/>
      <w:pPr>
        <w:ind w:left="4581" w:hanging="360"/>
      </w:p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</w:lvl>
    <w:lvl w:ilvl="6" w:tplc="0416000F" w:tentative="1">
      <w:start w:val="1"/>
      <w:numFmt w:val="decimal"/>
      <w:lvlText w:val="%7."/>
      <w:lvlJc w:val="left"/>
      <w:pPr>
        <w:ind w:left="6741" w:hanging="360"/>
      </w:p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3" w15:restartNumberingAfterBreak="0">
    <w:nsid w:val="288376E1"/>
    <w:multiLevelType w:val="hybridMultilevel"/>
    <w:tmpl w:val="35A4260E"/>
    <w:lvl w:ilvl="0" w:tplc="2C263860">
      <w:start w:val="1"/>
      <w:numFmt w:val="upperRoman"/>
      <w:lvlText w:val="%1."/>
      <w:lvlJc w:val="left"/>
      <w:pPr>
        <w:ind w:left="2421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4" w15:restartNumberingAfterBreak="0">
    <w:nsid w:val="2E646FEA"/>
    <w:multiLevelType w:val="hybridMultilevel"/>
    <w:tmpl w:val="4E36066A"/>
    <w:lvl w:ilvl="0" w:tplc="0BEE113A">
      <w:start w:val="1"/>
      <w:numFmt w:val="upperRoman"/>
      <w:lvlText w:val="%1"/>
      <w:lvlJc w:val="left"/>
      <w:pPr>
        <w:ind w:left="136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084" w:hanging="360"/>
      </w:pPr>
    </w:lvl>
    <w:lvl w:ilvl="2" w:tplc="0416001B" w:tentative="1">
      <w:start w:val="1"/>
      <w:numFmt w:val="lowerRoman"/>
      <w:lvlText w:val="%3."/>
      <w:lvlJc w:val="right"/>
      <w:pPr>
        <w:ind w:left="2804" w:hanging="180"/>
      </w:pPr>
    </w:lvl>
    <w:lvl w:ilvl="3" w:tplc="0416000F" w:tentative="1">
      <w:start w:val="1"/>
      <w:numFmt w:val="decimal"/>
      <w:lvlText w:val="%4."/>
      <w:lvlJc w:val="left"/>
      <w:pPr>
        <w:ind w:left="3524" w:hanging="360"/>
      </w:pPr>
    </w:lvl>
    <w:lvl w:ilvl="4" w:tplc="04160019" w:tentative="1">
      <w:start w:val="1"/>
      <w:numFmt w:val="lowerLetter"/>
      <w:lvlText w:val="%5."/>
      <w:lvlJc w:val="left"/>
      <w:pPr>
        <w:ind w:left="4244" w:hanging="360"/>
      </w:pPr>
    </w:lvl>
    <w:lvl w:ilvl="5" w:tplc="0416001B" w:tentative="1">
      <w:start w:val="1"/>
      <w:numFmt w:val="lowerRoman"/>
      <w:lvlText w:val="%6."/>
      <w:lvlJc w:val="right"/>
      <w:pPr>
        <w:ind w:left="4964" w:hanging="180"/>
      </w:pPr>
    </w:lvl>
    <w:lvl w:ilvl="6" w:tplc="0416000F" w:tentative="1">
      <w:start w:val="1"/>
      <w:numFmt w:val="decimal"/>
      <w:lvlText w:val="%7."/>
      <w:lvlJc w:val="left"/>
      <w:pPr>
        <w:ind w:left="5684" w:hanging="360"/>
      </w:pPr>
    </w:lvl>
    <w:lvl w:ilvl="7" w:tplc="04160019" w:tentative="1">
      <w:start w:val="1"/>
      <w:numFmt w:val="lowerLetter"/>
      <w:lvlText w:val="%8."/>
      <w:lvlJc w:val="left"/>
      <w:pPr>
        <w:ind w:left="6404" w:hanging="360"/>
      </w:pPr>
    </w:lvl>
    <w:lvl w:ilvl="8" w:tplc="0416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5" w15:restartNumberingAfterBreak="0">
    <w:nsid w:val="303F249A"/>
    <w:multiLevelType w:val="hybridMultilevel"/>
    <w:tmpl w:val="D5BAE682"/>
    <w:lvl w:ilvl="0" w:tplc="0BEE113A">
      <w:start w:val="1"/>
      <w:numFmt w:val="upperRoman"/>
      <w:lvlText w:val="%1"/>
      <w:lvlJc w:val="left"/>
      <w:pPr>
        <w:ind w:left="2421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4581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6741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  <w:rPr>
        <w:rFonts w:cs="Times New Roman"/>
      </w:rPr>
    </w:lvl>
  </w:abstractNum>
  <w:abstractNum w:abstractNumId="26" w15:restartNumberingAfterBreak="0">
    <w:nsid w:val="32A059D2"/>
    <w:multiLevelType w:val="hybridMultilevel"/>
    <w:tmpl w:val="6DB2C97C"/>
    <w:lvl w:ilvl="0" w:tplc="0BEE113A">
      <w:start w:val="1"/>
      <w:numFmt w:val="upperRoman"/>
      <w:lvlText w:val="%1"/>
      <w:lvlJc w:val="left"/>
      <w:pPr>
        <w:ind w:left="3141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3861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4581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5301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6021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6741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7461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8181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8901" w:hanging="180"/>
      </w:pPr>
      <w:rPr>
        <w:rFonts w:cs="Times New Roman"/>
      </w:rPr>
    </w:lvl>
  </w:abstractNum>
  <w:abstractNum w:abstractNumId="27" w15:restartNumberingAfterBreak="0">
    <w:nsid w:val="39F11569"/>
    <w:multiLevelType w:val="hybridMultilevel"/>
    <w:tmpl w:val="E9C0F95C"/>
    <w:lvl w:ilvl="0" w:tplc="C2FCE0B8">
      <w:start w:val="1"/>
      <w:numFmt w:val="lowerLetter"/>
      <w:lvlText w:val="%1"/>
      <w:lvlJc w:val="left"/>
      <w:pPr>
        <w:ind w:left="2421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</w:lvl>
    <w:lvl w:ilvl="3" w:tplc="0416000F" w:tentative="1">
      <w:start w:val="1"/>
      <w:numFmt w:val="decimal"/>
      <w:lvlText w:val="%4."/>
      <w:lvlJc w:val="left"/>
      <w:pPr>
        <w:ind w:left="4581" w:hanging="360"/>
      </w:p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</w:lvl>
    <w:lvl w:ilvl="6" w:tplc="0416000F" w:tentative="1">
      <w:start w:val="1"/>
      <w:numFmt w:val="decimal"/>
      <w:lvlText w:val="%7."/>
      <w:lvlJc w:val="left"/>
      <w:pPr>
        <w:ind w:left="6741" w:hanging="360"/>
      </w:p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8" w15:restartNumberingAfterBreak="0">
    <w:nsid w:val="3C4A1B9D"/>
    <w:multiLevelType w:val="hybridMultilevel"/>
    <w:tmpl w:val="83582C84"/>
    <w:lvl w:ilvl="0" w:tplc="5ADC0FE8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9" w15:restartNumberingAfterBreak="0">
    <w:nsid w:val="3E7C4FE7"/>
    <w:multiLevelType w:val="hybridMultilevel"/>
    <w:tmpl w:val="3388545C"/>
    <w:lvl w:ilvl="0" w:tplc="E0A01C84">
      <w:start w:val="1"/>
      <w:numFmt w:val="upperRoman"/>
      <w:lvlText w:val="%1."/>
      <w:lvlJc w:val="left"/>
      <w:pPr>
        <w:ind w:left="2421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0" w15:restartNumberingAfterBreak="0">
    <w:nsid w:val="3F8647CD"/>
    <w:multiLevelType w:val="hybridMultilevel"/>
    <w:tmpl w:val="F5DEC586"/>
    <w:lvl w:ilvl="0" w:tplc="1A0A625A">
      <w:start w:val="1"/>
      <w:numFmt w:val="upperRoman"/>
      <w:lvlText w:val="%1"/>
      <w:lvlJc w:val="left"/>
      <w:pPr>
        <w:ind w:left="1736" w:hanging="360"/>
      </w:pPr>
      <w:rPr>
        <w:rFonts w:ascii="Georgia" w:hAnsi="Georgia" w:cs="Times New Roman"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2456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3176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3896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4616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5336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6056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6776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7496" w:hanging="180"/>
      </w:pPr>
      <w:rPr>
        <w:rFonts w:cs="Times New Roman"/>
      </w:rPr>
    </w:lvl>
  </w:abstractNum>
  <w:abstractNum w:abstractNumId="31" w15:restartNumberingAfterBreak="0">
    <w:nsid w:val="43FB2A97"/>
    <w:multiLevelType w:val="hybridMultilevel"/>
    <w:tmpl w:val="2928405E"/>
    <w:lvl w:ilvl="0" w:tplc="A65A3D82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2" w15:restartNumberingAfterBreak="0">
    <w:nsid w:val="60852AC6"/>
    <w:multiLevelType w:val="hybridMultilevel"/>
    <w:tmpl w:val="3D5C7782"/>
    <w:lvl w:ilvl="0" w:tplc="C3E6FEF8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3" w15:restartNumberingAfterBreak="0">
    <w:nsid w:val="60A60B07"/>
    <w:multiLevelType w:val="hybridMultilevel"/>
    <w:tmpl w:val="8976DA04"/>
    <w:lvl w:ilvl="0" w:tplc="A04AE7EE">
      <w:start w:val="1"/>
      <w:numFmt w:val="upperRoman"/>
      <w:lvlText w:val="%1"/>
      <w:lvlJc w:val="right"/>
      <w:pPr>
        <w:ind w:left="1004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724" w:hanging="360"/>
      </w:pPr>
    </w:lvl>
    <w:lvl w:ilvl="2" w:tplc="0416001B">
      <w:start w:val="1"/>
      <w:numFmt w:val="lowerRoman"/>
      <w:lvlText w:val="%3."/>
      <w:lvlJc w:val="right"/>
      <w:pPr>
        <w:ind w:left="2444" w:hanging="180"/>
      </w:pPr>
    </w:lvl>
    <w:lvl w:ilvl="3" w:tplc="0416000F">
      <w:start w:val="1"/>
      <w:numFmt w:val="decimal"/>
      <w:lvlText w:val="%4."/>
      <w:lvlJc w:val="left"/>
      <w:pPr>
        <w:ind w:left="3164" w:hanging="360"/>
      </w:pPr>
    </w:lvl>
    <w:lvl w:ilvl="4" w:tplc="04160019">
      <w:start w:val="1"/>
      <w:numFmt w:val="lowerLetter"/>
      <w:lvlText w:val="%5."/>
      <w:lvlJc w:val="left"/>
      <w:pPr>
        <w:ind w:left="3884" w:hanging="360"/>
      </w:pPr>
    </w:lvl>
    <w:lvl w:ilvl="5" w:tplc="0416001B">
      <w:start w:val="1"/>
      <w:numFmt w:val="lowerRoman"/>
      <w:lvlText w:val="%6."/>
      <w:lvlJc w:val="right"/>
      <w:pPr>
        <w:ind w:left="4604" w:hanging="180"/>
      </w:pPr>
    </w:lvl>
    <w:lvl w:ilvl="6" w:tplc="0416000F">
      <w:start w:val="1"/>
      <w:numFmt w:val="decimal"/>
      <w:lvlText w:val="%7."/>
      <w:lvlJc w:val="left"/>
      <w:pPr>
        <w:ind w:left="5324" w:hanging="360"/>
      </w:pPr>
    </w:lvl>
    <w:lvl w:ilvl="7" w:tplc="04160019">
      <w:start w:val="1"/>
      <w:numFmt w:val="lowerLetter"/>
      <w:lvlText w:val="%8."/>
      <w:lvlJc w:val="left"/>
      <w:pPr>
        <w:ind w:left="6044" w:hanging="360"/>
      </w:pPr>
    </w:lvl>
    <w:lvl w:ilvl="8" w:tplc="0416001B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71C85880"/>
    <w:multiLevelType w:val="hybridMultilevel"/>
    <w:tmpl w:val="5D10B3E8"/>
    <w:lvl w:ilvl="0" w:tplc="5F92F69A">
      <w:start w:val="1"/>
      <w:numFmt w:val="lowerLetter"/>
      <w:lvlText w:val="%1"/>
      <w:lvlJc w:val="left"/>
      <w:pPr>
        <w:ind w:left="2421" w:hanging="360"/>
      </w:pPr>
      <w:rPr>
        <w:rFonts w:cs="Times New Roman"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4581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6741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  <w:rPr>
        <w:rFonts w:cs="Times New Roman"/>
      </w:rPr>
    </w:lvl>
  </w:abstractNum>
  <w:abstractNum w:abstractNumId="35" w15:restartNumberingAfterBreak="0">
    <w:nsid w:val="725C017E"/>
    <w:multiLevelType w:val="hybridMultilevel"/>
    <w:tmpl w:val="BA083DC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CE05B2"/>
    <w:multiLevelType w:val="multilevel"/>
    <w:tmpl w:val="4252D5F8"/>
    <w:lvl w:ilvl="0">
      <w:start w:val="1"/>
      <w:numFmt w:val="upperRoman"/>
      <w:lvlText w:val="%1"/>
      <w:lvlJc w:val="left"/>
      <w:pPr>
        <w:ind w:hanging="216"/>
      </w:pPr>
      <w:rPr>
        <w:rFonts w:cs="Times New Roman" w:hint="default"/>
        <w:b/>
        <w:bCs/>
        <w:w w:val="101"/>
        <w:sz w:val="21"/>
        <w:szCs w:val="21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num w:numId="1">
    <w:abstractNumId w:val="35"/>
  </w:num>
  <w:num w:numId="2">
    <w:abstractNumId w:val="18"/>
  </w:num>
  <w:num w:numId="3">
    <w:abstractNumId w:val="17"/>
  </w:num>
  <w:num w:numId="4">
    <w:abstractNumId w:val="16"/>
  </w:num>
  <w:num w:numId="5">
    <w:abstractNumId w:val="15"/>
  </w:num>
  <w:num w:numId="6">
    <w:abstractNumId w:val="14"/>
  </w:num>
  <w:num w:numId="7">
    <w:abstractNumId w:val="13"/>
  </w:num>
  <w:num w:numId="8">
    <w:abstractNumId w:val="12"/>
  </w:num>
  <w:num w:numId="9">
    <w:abstractNumId w:val="11"/>
  </w:num>
  <w:num w:numId="10">
    <w:abstractNumId w:val="10"/>
  </w:num>
  <w:num w:numId="11">
    <w:abstractNumId w:val="9"/>
  </w:num>
  <w:num w:numId="12">
    <w:abstractNumId w:val="8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30"/>
  </w:num>
  <w:num w:numId="21">
    <w:abstractNumId w:val="25"/>
  </w:num>
  <w:num w:numId="22">
    <w:abstractNumId w:val="26"/>
  </w:num>
  <w:num w:numId="23">
    <w:abstractNumId w:val="34"/>
  </w:num>
  <w:num w:numId="24">
    <w:abstractNumId w:val="21"/>
  </w:num>
  <w:num w:numId="25">
    <w:abstractNumId w:val="36"/>
  </w:num>
  <w:num w:numId="26">
    <w:abstractNumId w:val="19"/>
  </w:num>
  <w:num w:numId="27">
    <w:abstractNumId w:val="22"/>
  </w:num>
  <w:num w:numId="28">
    <w:abstractNumId w:val="31"/>
  </w:num>
  <w:num w:numId="29">
    <w:abstractNumId w:val="23"/>
  </w:num>
  <w:num w:numId="30">
    <w:abstractNumId w:val="33"/>
  </w:num>
  <w:num w:numId="31">
    <w:abstractNumId w:val="24"/>
  </w:num>
  <w:num w:numId="32">
    <w:abstractNumId w:val="33"/>
  </w:num>
  <w:num w:numId="33">
    <w:abstractNumId w:val="20"/>
  </w:num>
  <w:num w:numId="34">
    <w:abstractNumId w:val="28"/>
  </w:num>
  <w:num w:numId="35">
    <w:abstractNumId w:val="32"/>
  </w:num>
  <w:num w:numId="36">
    <w:abstractNumId w:val="27"/>
  </w:num>
  <w:num w:numId="37">
    <w:abstractNumId w:val="29"/>
  </w:num>
  <w:num w:numId="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D8D"/>
    <w:rsid w:val="00001276"/>
    <w:rsid w:val="00002982"/>
    <w:rsid w:val="0003166B"/>
    <w:rsid w:val="00036091"/>
    <w:rsid w:val="00040C79"/>
    <w:rsid w:val="00044EAA"/>
    <w:rsid w:val="00046496"/>
    <w:rsid w:val="0007033E"/>
    <w:rsid w:val="00071787"/>
    <w:rsid w:val="00072D40"/>
    <w:rsid w:val="00077CBC"/>
    <w:rsid w:val="000828AE"/>
    <w:rsid w:val="000B7A27"/>
    <w:rsid w:val="000D0070"/>
    <w:rsid w:val="000D02F1"/>
    <w:rsid w:val="000D1F9E"/>
    <w:rsid w:val="000E0DDB"/>
    <w:rsid w:val="000E3D88"/>
    <w:rsid w:val="000F3781"/>
    <w:rsid w:val="000F679B"/>
    <w:rsid w:val="00102763"/>
    <w:rsid w:val="00123215"/>
    <w:rsid w:val="0012627B"/>
    <w:rsid w:val="00133487"/>
    <w:rsid w:val="00136ACD"/>
    <w:rsid w:val="00146095"/>
    <w:rsid w:val="00147320"/>
    <w:rsid w:val="00177901"/>
    <w:rsid w:val="001861DC"/>
    <w:rsid w:val="001A4BF9"/>
    <w:rsid w:val="001A4E34"/>
    <w:rsid w:val="001A7127"/>
    <w:rsid w:val="001D1B6E"/>
    <w:rsid w:val="001E1747"/>
    <w:rsid w:val="001E50A6"/>
    <w:rsid w:val="001F03A1"/>
    <w:rsid w:val="0020496C"/>
    <w:rsid w:val="002066B9"/>
    <w:rsid w:val="00221EB9"/>
    <w:rsid w:val="002257A6"/>
    <w:rsid w:val="00226FC5"/>
    <w:rsid w:val="00227936"/>
    <w:rsid w:val="00233AE2"/>
    <w:rsid w:val="00253DFE"/>
    <w:rsid w:val="002574B0"/>
    <w:rsid w:val="002637CA"/>
    <w:rsid w:val="00271EBF"/>
    <w:rsid w:val="00273DAB"/>
    <w:rsid w:val="00280D5C"/>
    <w:rsid w:val="002836A3"/>
    <w:rsid w:val="00284DFE"/>
    <w:rsid w:val="00285F26"/>
    <w:rsid w:val="00286D21"/>
    <w:rsid w:val="00290947"/>
    <w:rsid w:val="002A124E"/>
    <w:rsid w:val="002A2926"/>
    <w:rsid w:val="002B22DB"/>
    <w:rsid w:val="002E05FE"/>
    <w:rsid w:val="002F11AC"/>
    <w:rsid w:val="002F2605"/>
    <w:rsid w:val="002F4D19"/>
    <w:rsid w:val="00310687"/>
    <w:rsid w:val="00310A7B"/>
    <w:rsid w:val="003269C1"/>
    <w:rsid w:val="00332764"/>
    <w:rsid w:val="003560EE"/>
    <w:rsid w:val="00361237"/>
    <w:rsid w:val="0038399C"/>
    <w:rsid w:val="00391FD9"/>
    <w:rsid w:val="003A1F62"/>
    <w:rsid w:val="003B0E3D"/>
    <w:rsid w:val="003D5F9E"/>
    <w:rsid w:val="003E2443"/>
    <w:rsid w:val="003E507B"/>
    <w:rsid w:val="003E5F83"/>
    <w:rsid w:val="003E783A"/>
    <w:rsid w:val="003F2BB2"/>
    <w:rsid w:val="003F391E"/>
    <w:rsid w:val="003F692C"/>
    <w:rsid w:val="00400867"/>
    <w:rsid w:val="004055FB"/>
    <w:rsid w:val="00412541"/>
    <w:rsid w:val="00426A36"/>
    <w:rsid w:val="00427A78"/>
    <w:rsid w:val="0043075B"/>
    <w:rsid w:val="0043140E"/>
    <w:rsid w:val="004360D2"/>
    <w:rsid w:val="00444B83"/>
    <w:rsid w:val="00467B2B"/>
    <w:rsid w:val="00482DB6"/>
    <w:rsid w:val="00483A42"/>
    <w:rsid w:val="00485741"/>
    <w:rsid w:val="004B027B"/>
    <w:rsid w:val="004C1837"/>
    <w:rsid w:val="004D4F11"/>
    <w:rsid w:val="004E14CE"/>
    <w:rsid w:val="004E309C"/>
    <w:rsid w:val="00500105"/>
    <w:rsid w:val="005019FC"/>
    <w:rsid w:val="0050318D"/>
    <w:rsid w:val="0051091F"/>
    <w:rsid w:val="005111C9"/>
    <w:rsid w:val="00514DB8"/>
    <w:rsid w:val="00520EA4"/>
    <w:rsid w:val="00523C22"/>
    <w:rsid w:val="005249E3"/>
    <w:rsid w:val="005257DB"/>
    <w:rsid w:val="00532C5B"/>
    <w:rsid w:val="005433AA"/>
    <w:rsid w:val="005558E8"/>
    <w:rsid w:val="00556D7D"/>
    <w:rsid w:val="00565EB7"/>
    <w:rsid w:val="00566632"/>
    <w:rsid w:val="005A1766"/>
    <w:rsid w:val="005A7901"/>
    <w:rsid w:val="005B0B5E"/>
    <w:rsid w:val="005B6F0E"/>
    <w:rsid w:val="005C7279"/>
    <w:rsid w:val="005D5706"/>
    <w:rsid w:val="005E4F4E"/>
    <w:rsid w:val="005F0006"/>
    <w:rsid w:val="005F00D0"/>
    <w:rsid w:val="006007AC"/>
    <w:rsid w:val="0061278C"/>
    <w:rsid w:val="00617AB3"/>
    <w:rsid w:val="006220E2"/>
    <w:rsid w:val="006274A7"/>
    <w:rsid w:val="00640256"/>
    <w:rsid w:val="006520C0"/>
    <w:rsid w:val="00653151"/>
    <w:rsid w:val="00675DB4"/>
    <w:rsid w:val="0068356F"/>
    <w:rsid w:val="006913A9"/>
    <w:rsid w:val="006B31D6"/>
    <w:rsid w:val="006B4146"/>
    <w:rsid w:val="006C1D8D"/>
    <w:rsid w:val="006C4E23"/>
    <w:rsid w:val="006E03E6"/>
    <w:rsid w:val="006E3665"/>
    <w:rsid w:val="006E4FCB"/>
    <w:rsid w:val="006E668D"/>
    <w:rsid w:val="006F0FE6"/>
    <w:rsid w:val="00711385"/>
    <w:rsid w:val="00726743"/>
    <w:rsid w:val="00736C31"/>
    <w:rsid w:val="007550EA"/>
    <w:rsid w:val="00773D3E"/>
    <w:rsid w:val="0078039A"/>
    <w:rsid w:val="00784A32"/>
    <w:rsid w:val="00795457"/>
    <w:rsid w:val="007A64E3"/>
    <w:rsid w:val="007B341F"/>
    <w:rsid w:val="007C1986"/>
    <w:rsid w:val="007E2BDE"/>
    <w:rsid w:val="00806839"/>
    <w:rsid w:val="00815A53"/>
    <w:rsid w:val="00821901"/>
    <w:rsid w:val="00825FB5"/>
    <w:rsid w:val="0082630F"/>
    <w:rsid w:val="00843D06"/>
    <w:rsid w:val="008478C9"/>
    <w:rsid w:val="00847C9C"/>
    <w:rsid w:val="008506FE"/>
    <w:rsid w:val="00860783"/>
    <w:rsid w:val="0087148C"/>
    <w:rsid w:val="008931A0"/>
    <w:rsid w:val="00893554"/>
    <w:rsid w:val="0089588A"/>
    <w:rsid w:val="0089632A"/>
    <w:rsid w:val="008A4CAC"/>
    <w:rsid w:val="008B2426"/>
    <w:rsid w:val="008B2728"/>
    <w:rsid w:val="008B2BD2"/>
    <w:rsid w:val="008C6EC7"/>
    <w:rsid w:val="008E1701"/>
    <w:rsid w:val="008E4AB7"/>
    <w:rsid w:val="00900A15"/>
    <w:rsid w:val="00900A73"/>
    <w:rsid w:val="0090129F"/>
    <w:rsid w:val="00934839"/>
    <w:rsid w:val="00954F9C"/>
    <w:rsid w:val="0097088C"/>
    <w:rsid w:val="00974B1F"/>
    <w:rsid w:val="00985D2C"/>
    <w:rsid w:val="00986422"/>
    <w:rsid w:val="00986FFC"/>
    <w:rsid w:val="00992B22"/>
    <w:rsid w:val="009A55E0"/>
    <w:rsid w:val="009A59AF"/>
    <w:rsid w:val="009C0FAC"/>
    <w:rsid w:val="009C13D2"/>
    <w:rsid w:val="009C2E9C"/>
    <w:rsid w:val="009C434F"/>
    <w:rsid w:val="009D4250"/>
    <w:rsid w:val="009E1F11"/>
    <w:rsid w:val="009E617C"/>
    <w:rsid w:val="009F30C8"/>
    <w:rsid w:val="00A01AE5"/>
    <w:rsid w:val="00A06ABE"/>
    <w:rsid w:val="00A11D89"/>
    <w:rsid w:val="00A16E6D"/>
    <w:rsid w:val="00A24E2C"/>
    <w:rsid w:val="00A3763E"/>
    <w:rsid w:val="00A42C17"/>
    <w:rsid w:val="00A43FC6"/>
    <w:rsid w:val="00A46144"/>
    <w:rsid w:val="00A55AB4"/>
    <w:rsid w:val="00A56334"/>
    <w:rsid w:val="00A61B85"/>
    <w:rsid w:val="00A67DAA"/>
    <w:rsid w:val="00A71C68"/>
    <w:rsid w:val="00A77C50"/>
    <w:rsid w:val="00A77DB5"/>
    <w:rsid w:val="00A82B26"/>
    <w:rsid w:val="00A84CB7"/>
    <w:rsid w:val="00A865EC"/>
    <w:rsid w:val="00AA6175"/>
    <w:rsid w:val="00AB2C2B"/>
    <w:rsid w:val="00AC0153"/>
    <w:rsid w:val="00AC3284"/>
    <w:rsid w:val="00AC6433"/>
    <w:rsid w:val="00AE69CD"/>
    <w:rsid w:val="00AF29F9"/>
    <w:rsid w:val="00B0597F"/>
    <w:rsid w:val="00B12E22"/>
    <w:rsid w:val="00B17E7E"/>
    <w:rsid w:val="00B205D0"/>
    <w:rsid w:val="00B208C8"/>
    <w:rsid w:val="00B30A76"/>
    <w:rsid w:val="00B359C8"/>
    <w:rsid w:val="00B36EC1"/>
    <w:rsid w:val="00B40AAF"/>
    <w:rsid w:val="00B43536"/>
    <w:rsid w:val="00B453F2"/>
    <w:rsid w:val="00B53A0C"/>
    <w:rsid w:val="00B54995"/>
    <w:rsid w:val="00B74F6D"/>
    <w:rsid w:val="00B75402"/>
    <w:rsid w:val="00B933A0"/>
    <w:rsid w:val="00BB02BA"/>
    <w:rsid w:val="00BC048B"/>
    <w:rsid w:val="00BD079E"/>
    <w:rsid w:val="00BD3715"/>
    <w:rsid w:val="00BF35AA"/>
    <w:rsid w:val="00C0110F"/>
    <w:rsid w:val="00C0120A"/>
    <w:rsid w:val="00C0302F"/>
    <w:rsid w:val="00C074B0"/>
    <w:rsid w:val="00C20CD0"/>
    <w:rsid w:val="00C337EC"/>
    <w:rsid w:val="00C34F77"/>
    <w:rsid w:val="00C430A8"/>
    <w:rsid w:val="00C57A51"/>
    <w:rsid w:val="00C74526"/>
    <w:rsid w:val="00C853EA"/>
    <w:rsid w:val="00C96315"/>
    <w:rsid w:val="00CA4A9E"/>
    <w:rsid w:val="00CA5FB3"/>
    <w:rsid w:val="00CB1970"/>
    <w:rsid w:val="00CB1FEF"/>
    <w:rsid w:val="00CC1B04"/>
    <w:rsid w:val="00CC24A5"/>
    <w:rsid w:val="00CD046B"/>
    <w:rsid w:val="00CD0B76"/>
    <w:rsid w:val="00CE466C"/>
    <w:rsid w:val="00CF3BC4"/>
    <w:rsid w:val="00CF64D2"/>
    <w:rsid w:val="00D0642F"/>
    <w:rsid w:val="00D27C1C"/>
    <w:rsid w:val="00D32C3B"/>
    <w:rsid w:val="00D33DC6"/>
    <w:rsid w:val="00D3774B"/>
    <w:rsid w:val="00D45294"/>
    <w:rsid w:val="00D47294"/>
    <w:rsid w:val="00D62A12"/>
    <w:rsid w:val="00D64B8A"/>
    <w:rsid w:val="00D80A40"/>
    <w:rsid w:val="00D810CE"/>
    <w:rsid w:val="00D8662F"/>
    <w:rsid w:val="00D97A3B"/>
    <w:rsid w:val="00DA04D2"/>
    <w:rsid w:val="00DA2E01"/>
    <w:rsid w:val="00DB28AD"/>
    <w:rsid w:val="00DB574E"/>
    <w:rsid w:val="00DC410F"/>
    <w:rsid w:val="00DD53E8"/>
    <w:rsid w:val="00DE4BA4"/>
    <w:rsid w:val="00DF26A7"/>
    <w:rsid w:val="00DF735C"/>
    <w:rsid w:val="00E13322"/>
    <w:rsid w:val="00E16049"/>
    <w:rsid w:val="00E220DD"/>
    <w:rsid w:val="00E22648"/>
    <w:rsid w:val="00E27AFE"/>
    <w:rsid w:val="00E34CEB"/>
    <w:rsid w:val="00E413F5"/>
    <w:rsid w:val="00E46368"/>
    <w:rsid w:val="00E51420"/>
    <w:rsid w:val="00E6089D"/>
    <w:rsid w:val="00E7177B"/>
    <w:rsid w:val="00E863A2"/>
    <w:rsid w:val="00E94BED"/>
    <w:rsid w:val="00EB0A49"/>
    <w:rsid w:val="00EB7C90"/>
    <w:rsid w:val="00ED479B"/>
    <w:rsid w:val="00EE052A"/>
    <w:rsid w:val="00F03662"/>
    <w:rsid w:val="00F06033"/>
    <w:rsid w:val="00F062EC"/>
    <w:rsid w:val="00F10925"/>
    <w:rsid w:val="00F16130"/>
    <w:rsid w:val="00F25895"/>
    <w:rsid w:val="00F30513"/>
    <w:rsid w:val="00F31E34"/>
    <w:rsid w:val="00F52D1F"/>
    <w:rsid w:val="00F545FA"/>
    <w:rsid w:val="00F74505"/>
    <w:rsid w:val="00F76331"/>
    <w:rsid w:val="00F94C38"/>
    <w:rsid w:val="00F97113"/>
    <w:rsid w:val="00FA1D1D"/>
    <w:rsid w:val="00FA1E83"/>
    <w:rsid w:val="00FA39F3"/>
    <w:rsid w:val="00FB4179"/>
    <w:rsid w:val="00FB4882"/>
    <w:rsid w:val="00FB5320"/>
    <w:rsid w:val="00FD2F29"/>
    <w:rsid w:val="00FE1EEB"/>
    <w:rsid w:val="00FF128F"/>
    <w:rsid w:val="00FF1607"/>
    <w:rsid w:val="00FF3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0B32D5"/>
  <w15:chartTrackingRefBased/>
  <w15:docId w15:val="{0AB44F17-9694-4935-9F7C-E5B18E977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341F"/>
    <w:pPr>
      <w:spacing w:after="200" w:line="276" w:lineRule="auto"/>
    </w:pPr>
  </w:style>
  <w:style w:type="paragraph" w:styleId="Ttulo1">
    <w:name w:val="heading 1"/>
    <w:basedOn w:val="Normal"/>
    <w:link w:val="Ttulo1Char"/>
    <w:uiPriority w:val="1"/>
    <w:qFormat/>
    <w:rsid w:val="007B341F"/>
    <w:pPr>
      <w:widowControl w:val="0"/>
      <w:autoSpaceDE w:val="0"/>
      <w:autoSpaceDN w:val="0"/>
      <w:spacing w:after="0" w:line="240" w:lineRule="auto"/>
      <w:ind w:left="372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pt-PT" w:eastAsia="pt-PT" w:bidi="pt-PT"/>
    </w:rPr>
  </w:style>
  <w:style w:type="paragraph" w:styleId="Ttulo2">
    <w:name w:val="heading 2"/>
    <w:basedOn w:val="Normal"/>
    <w:link w:val="Ttulo2Char"/>
    <w:uiPriority w:val="1"/>
    <w:qFormat/>
    <w:rsid w:val="006007AC"/>
    <w:pPr>
      <w:widowControl w:val="0"/>
      <w:autoSpaceDE w:val="0"/>
      <w:autoSpaceDN w:val="0"/>
      <w:adjustRightInd w:val="0"/>
      <w:spacing w:before="63" w:after="0" w:line="240" w:lineRule="auto"/>
      <w:ind w:left="600"/>
      <w:outlineLvl w:val="1"/>
    </w:pPr>
    <w:rPr>
      <w:rFonts w:ascii="Arial" w:eastAsiaTheme="minorEastAsia" w:hAnsi="Arial" w:cs="Arial"/>
      <w:b/>
      <w:bCs/>
      <w:i/>
      <w:iCs/>
      <w:sz w:val="28"/>
      <w:szCs w:val="28"/>
      <w:lang w:eastAsia="pt-BR"/>
    </w:rPr>
  </w:style>
  <w:style w:type="paragraph" w:styleId="Ttulo3">
    <w:name w:val="heading 3"/>
    <w:basedOn w:val="Normal"/>
    <w:link w:val="Ttulo3Char"/>
    <w:uiPriority w:val="1"/>
    <w:qFormat/>
    <w:rsid w:val="006007AC"/>
    <w:pPr>
      <w:widowControl w:val="0"/>
      <w:autoSpaceDE w:val="0"/>
      <w:autoSpaceDN w:val="0"/>
      <w:adjustRightInd w:val="0"/>
      <w:spacing w:after="0" w:line="240" w:lineRule="auto"/>
      <w:ind w:left="3499"/>
      <w:outlineLvl w:val="2"/>
    </w:pPr>
    <w:rPr>
      <w:rFonts w:ascii="Arial" w:eastAsiaTheme="minorEastAsia" w:hAnsi="Arial" w:cs="Arial"/>
      <w:b/>
      <w:bCs/>
      <w:sz w:val="25"/>
      <w:szCs w:val="25"/>
      <w:lang w:eastAsia="pt-BR"/>
    </w:rPr>
  </w:style>
  <w:style w:type="paragraph" w:styleId="Ttulo4">
    <w:name w:val="heading 4"/>
    <w:basedOn w:val="Normal"/>
    <w:link w:val="Ttulo4Char"/>
    <w:uiPriority w:val="1"/>
    <w:qFormat/>
    <w:rsid w:val="006007AC"/>
    <w:pPr>
      <w:widowControl w:val="0"/>
      <w:autoSpaceDE w:val="0"/>
      <w:autoSpaceDN w:val="0"/>
      <w:adjustRightInd w:val="0"/>
      <w:spacing w:after="0" w:line="240" w:lineRule="auto"/>
      <w:outlineLvl w:val="3"/>
    </w:pPr>
    <w:rPr>
      <w:rFonts w:ascii="Century Gothic" w:eastAsiaTheme="minorEastAsia" w:hAnsi="Century Gothic" w:cs="Century Gothic"/>
      <w:b/>
      <w:bCs/>
      <w:sz w:val="23"/>
      <w:szCs w:val="23"/>
      <w:lang w:eastAsia="pt-BR"/>
    </w:rPr>
  </w:style>
  <w:style w:type="paragraph" w:styleId="Ttulo5">
    <w:name w:val="heading 5"/>
    <w:basedOn w:val="Normal"/>
    <w:link w:val="Ttulo5Char"/>
    <w:uiPriority w:val="1"/>
    <w:qFormat/>
    <w:rsid w:val="006007AC"/>
    <w:pPr>
      <w:widowControl w:val="0"/>
      <w:autoSpaceDE w:val="0"/>
      <w:autoSpaceDN w:val="0"/>
      <w:adjustRightInd w:val="0"/>
      <w:spacing w:after="0" w:line="240" w:lineRule="auto"/>
      <w:ind w:left="606"/>
      <w:outlineLvl w:val="4"/>
    </w:pPr>
    <w:rPr>
      <w:rFonts w:ascii="Century Gothic" w:eastAsiaTheme="minorEastAsia" w:hAnsi="Century Gothic" w:cs="Century Gothic"/>
      <w:sz w:val="23"/>
      <w:szCs w:val="23"/>
      <w:lang w:eastAsia="pt-BR"/>
    </w:rPr>
  </w:style>
  <w:style w:type="paragraph" w:styleId="Ttulo6">
    <w:name w:val="heading 6"/>
    <w:basedOn w:val="Normal"/>
    <w:link w:val="Ttulo6Char"/>
    <w:uiPriority w:val="1"/>
    <w:qFormat/>
    <w:rsid w:val="006007AC"/>
    <w:pPr>
      <w:widowControl w:val="0"/>
      <w:autoSpaceDE w:val="0"/>
      <w:autoSpaceDN w:val="0"/>
      <w:adjustRightInd w:val="0"/>
      <w:spacing w:after="0" w:line="240" w:lineRule="auto"/>
      <w:outlineLvl w:val="5"/>
    </w:pPr>
    <w:rPr>
      <w:rFonts w:ascii="Century Gothic" w:eastAsiaTheme="minorEastAsia" w:hAnsi="Century Gothic" w:cs="Century Gothic"/>
      <w:b/>
      <w:bCs/>
      <w:lang w:eastAsia="pt-BR"/>
    </w:rPr>
  </w:style>
  <w:style w:type="paragraph" w:styleId="Ttulo7">
    <w:name w:val="heading 7"/>
    <w:basedOn w:val="Normal"/>
    <w:link w:val="Ttulo7Char"/>
    <w:uiPriority w:val="1"/>
    <w:qFormat/>
    <w:rsid w:val="006007AC"/>
    <w:pPr>
      <w:widowControl w:val="0"/>
      <w:autoSpaceDE w:val="0"/>
      <w:autoSpaceDN w:val="0"/>
      <w:adjustRightInd w:val="0"/>
      <w:spacing w:before="56" w:after="0" w:line="240" w:lineRule="auto"/>
      <w:outlineLvl w:val="6"/>
    </w:pPr>
    <w:rPr>
      <w:rFonts w:ascii="Century Gothic" w:eastAsiaTheme="minorEastAsia" w:hAnsi="Century Gothic" w:cs="Century Gothic"/>
      <w:b/>
      <w:bCs/>
      <w:sz w:val="21"/>
      <w:szCs w:val="21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6C1D8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6C1D8D"/>
  </w:style>
  <w:style w:type="paragraph" w:styleId="Rodap">
    <w:name w:val="footer"/>
    <w:basedOn w:val="Normal"/>
    <w:link w:val="RodapChar"/>
    <w:uiPriority w:val="99"/>
    <w:unhideWhenUsed/>
    <w:rsid w:val="006C1D8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C1D8D"/>
  </w:style>
  <w:style w:type="table" w:styleId="Tabelacomgrade">
    <w:name w:val="Table Grid"/>
    <w:basedOn w:val="Tabelanormal"/>
    <w:uiPriority w:val="39"/>
    <w:rsid w:val="006C1D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fase">
    <w:name w:val="Emphasis"/>
    <w:uiPriority w:val="20"/>
    <w:qFormat/>
    <w:rsid w:val="002257A6"/>
    <w:rPr>
      <w:b/>
      <w:bCs/>
      <w:i w:val="0"/>
      <w:iCs w:val="0"/>
    </w:rPr>
  </w:style>
  <w:style w:type="character" w:styleId="Hyperlink">
    <w:name w:val="Hyperlink"/>
    <w:uiPriority w:val="99"/>
    <w:rsid w:val="002257A6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C96315"/>
    <w:pPr>
      <w:spacing w:after="160" w:line="259" w:lineRule="auto"/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unhideWhenUsed/>
    <w:rsid w:val="00900A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rsid w:val="00900A73"/>
    <w:rPr>
      <w:rFonts w:ascii="Segoe UI" w:hAnsi="Segoe UI" w:cs="Segoe UI"/>
      <w:sz w:val="18"/>
      <w:szCs w:val="18"/>
    </w:rPr>
  </w:style>
  <w:style w:type="character" w:customStyle="1" w:styleId="Ttulo1Char">
    <w:name w:val="Título 1 Char"/>
    <w:basedOn w:val="Fontepargpadro"/>
    <w:link w:val="Ttulo1"/>
    <w:uiPriority w:val="9"/>
    <w:rsid w:val="007B341F"/>
    <w:rPr>
      <w:rFonts w:ascii="Times New Roman" w:eastAsia="Times New Roman" w:hAnsi="Times New Roman" w:cs="Times New Roman"/>
      <w:b/>
      <w:bCs/>
      <w:sz w:val="24"/>
      <w:szCs w:val="24"/>
      <w:lang w:val="pt-PT" w:eastAsia="pt-PT" w:bidi="pt-PT"/>
    </w:rPr>
  </w:style>
  <w:style w:type="paragraph" w:customStyle="1" w:styleId="Default">
    <w:name w:val="Default"/>
    <w:rsid w:val="007B341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Corpodetexto">
    <w:name w:val="Body Text"/>
    <w:basedOn w:val="Normal"/>
    <w:link w:val="CorpodetextoChar"/>
    <w:uiPriority w:val="1"/>
    <w:qFormat/>
    <w:rsid w:val="007B341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t-PT" w:eastAsia="pt-PT" w:bidi="pt-PT"/>
    </w:rPr>
  </w:style>
  <w:style w:type="character" w:customStyle="1" w:styleId="CorpodetextoChar">
    <w:name w:val="Corpo de texto Char"/>
    <w:basedOn w:val="Fontepargpadro"/>
    <w:link w:val="Corpodetexto"/>
    <w:uiPriority w:val="99"/>
    <w:rsid w:val="007B341F"/>
    <w:rPr>
      <w:rFonts w:ascii="Times New Roman" w:eastAsia="Times New Roman" w:hAnsi="Times New Roman" w:cs="Times New Roman"/>
      <w:sz w:val="24"/>
      <w:szCs w:val="24"/>
      <w:lang w:val="pt-PT" w:eastAsia="pt-PT" w:bidi="pt-PT"/>
    </w:rPr>
  </w:style>
  <w:style w:type="character" w:customStyle="1" w:styleId="Ttulo2Char">
    <w:name w:val="Título 2 Char"/>
    <w:basedOn w:val="Fontepargpadro"/>
    <w:link w:val="Ttulo2"/>
    <w:uiPriority w:val="1"/>
    <w:rsid w:val="006007AC"/>
    <w:rPr>
      <w:rFonts w:ascii="Arial" w:eastAsiaTheme="minorEastAsia" w:hAnsi="Arial" w:cs="Arial"/>
      <w:b/>
      <w:bCs/>
      <w:i/>
      <w:iCs/>
      <w:sz w:val="28"/>
      <w:szCs w:val="28"/>
      <w:lang w:eastAsia="pt-BR"/>
    </w:rPr>
  </w:style>
  <w:style w:type="character" w:customStyle="1" w:styleId="Ttulo3Char">
    <w:name w:val="Título 3 Char"/>
    <w:basedOn w:val="Fontepargpadro"/>
    <w:link w:val="Ttulo3"/>
    <w:uiPriority w:val="1"/>
    <w:rsid w:val="006007AC"/>
    <w:rPr>
      <w:rFonts w:ascii="Arial" w:eastAsiaTheme="minorEastAsia" w:hAnsi="Arial" w:cs="Arial"/>
      <w:b/>
      <w:bCs/>
      <w:sz w:val="25"/>
      <w:szCs w:val="25"/>
      <w:lang w:eastAsia="pt-BR"/>
    </w:rPr>
  </w:style>
  <w:style w:type="character" w:customStyle="1" w:styleId="Ttulo4Char">
    <w:name w:val="Título 4 Char"/>
    <w:basedOn w:val="Fontepargpadro"/>
    <w:link w:val="Ttulo4"/>
    <w:uiPriority w:val="1"/>
    <w:rsid w:val="006007AC"/>
    <w:rPr>
      <w:rFonts w:ascii="Century Gothic" w:eastAsiaTheme="minorEastAsia" w:hAnsi="Century Gothic" w:cs="Century Gothic"/>
      <w:b/>
      <w:bCs/>
      <w:sz w:val="23"/>
      <w:szCs w:val="23"/>
      <w:lang w:eastAsia="pt-BR"/>
    </w:rPr>
  </w:style>
  <w:style w:type="character" w:customStyle="1" w:styleId="Ttulo5Char">
    <w:name w:val="Título 5 Char"/>
    <w:basedOn w:val="Fontepargpadro"/>
    <w:link w:val="Ttulo5"/>
    <w:uiPriority w:val="1"/>
    <w:rsid w:val="006007AC"/>
    <w:rPr>
      <w:rFonts w:ascii="Century Gothic" w:eastAsiaTheme="minorEastAsia" w:hAnsi="Century Gothic" w:cs="Century Gothic"/>
      <w:sz w:val="23"/>
      <w:szCs w:val="23"/>
      <w:lang w:eastAsia="pt-BR"/>
    </w:rPr>
  </w:style>
  <w:style w:type="character" w:customStyle="1" w:styleId="Ttulo6Char">
    <w:name w:val="Título 6 Char"/>
    <w:basedOn w:val="Fontepargpadro"/>
    <w:link w:val="Ttulo6"/>
    <w:uiPriority w:val="1"/>
    <w:rsid w:val="006007AC"/>
    <w:rPr>
      <w:rFonts w:ascii="Century Gothic" w:eastAsiaTheme="minorEastAsia" w:hAnsi="Century Gothic" w:cs="Century Gothic"/>
      <w:b/>
      <w:bCs/>
      <w:lang w:eastAsia="pt-BR"/>
    </w:rPr>
  </w:style>
  <w:style w:type="character" w:customStyle="1" w:styleId="Ttulo7Char">
    <w:name w:val="Título 7 Char"/>
    <w:basedOn w:val="Fontepargpadro"/>
    <w:link w:val="Ttulo7"/>
    <w:uiPriority w:val="1"/>
    <w:rsid w:val="006007AC"/>
    <w:rPr>
      <w:rFonts w:ascii="Century Gothic" w:eastAsiaTheme="minorEastAsia" w:hAnsi="Century Gothic" w:cs="Century Gothic"/>
      <w:b/>
      <w:bCs/>
      <w:sz w:val="21"/>
      <w:szCs w:val="21"/>
      <w:lang w:eastAsia="pt-BR"/>
    </w:rPr>
  </w:style>
  <w:style w:type="paragraph" w:customStyle="1" w:styleId="TableParagraph">
    <w:name w:val="Table Paragraph"/>
    <w:basedOn w:val="Normal"/>
    <w:uiPriority w:val="1"/>
    <w:qFormat/>
    <w:rsid w:val="006007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F31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ecuodecorpodetexto2">
    <w:name w:val="Body Text Indent 2"/>
    <w:basedOn w:val="Normal"/>
    <w:link w:val="Recuodecorpodetexto2Char"/>
    <w:uiPriority w:val="99"/>
    <w:unhideWhenUsed/>
    <w:rsid w:val="00A61B85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A61B85"/>
  </w:style>
  <w:style w:type="paragraph" w:styleId="Ttulo">
    <w:name w:val="Title"/>
    <w:basedOn w:val="Normal"/>
    <w:link w:val="TtuloChar"/>
    <w:qFormat/>
    <w:rsid w:val="00A61B85"/>
    <w:pPr>
      <w:suppressAutoHyphens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A61B85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customStyle="1" w:styleId="artigo0">
    <w:name w:val="artigo"/>
    <w:basedOn w:val="Normal"/>
    <w:rsid w:val="00FD2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D64B8A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D64B8A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D64B8A"/>
    <w:rPr>
      <w:vertAlign w:val="superscript"/>
    </w:rPr>
  </w:style>
  <w:style w:type="paragraph" w:customStyle="1" w:styleId="Artigo">
    <w:name w:val="Artigo"/>
    <w:basedOn w:val="Normal"/>
    <w:rsid w:val="00847C9C"/>
    <w:pPr>
      <w:widowControl w:val="0"/>
      <w:numPr>
        <w:numId w:val="38"/>
      </w:numPr>
      <w:suppressAutoHyphens/>
      <w:spacing w:line="360" w:lineRule="exact"/>
      <w:jc w:val="both"/>
    </w:pPr>
    <w:rPr>
      <w:rFonts w:ascii="Arial" w:eastAsia="Times New Roman" w:hAnsi="Arial" w:cs="Times New Roman"/>
      <w:color w:val="000000"/>
      <w:sz w:val="24"/>
      <w:szCs w:val="24"/>
      <w:lang w:eastAsia="ar-SA"/>
    </w:rPr>
  </w:style>
  <w:style w:type="character" w:styleId="Forte">
    <w:name w:val="Strong"/>
    <w:basedOn w:val="Fontepargpadro"/>
    <w:uiPriority w:val="22"/>
    <w:qFormat/>
    <w:rsid w:val="007C1986"/>
    <w:rPr>
      <w:b/>
      <w:bCs/>
    </w:rPr>
  </w:style>
  <w:style w:type="paragraph" w:customStyle="1" w:styleId="textojustificado">
    <w:name w:val="texto_justificado"/>
    <w:basedOn w:val="Normal"/>
    <w:rsid w:val="007C1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iperlinkVisitado">
    <w:name w:val="FollowedHyperlink"/>
    <w:basedOn w:val="Fontepargpadro"/>
    <w:uiPriority w:val="99"/>
    <w:semiHidden/>
    <w:unhideWhenUsed/>
    <w:rsid w:val="00E413F5"/>
    <w:rPr>
      <w:color w:val="954F72" w:themeColor="followed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8B2BD2"/>
    <w:rPr>
      <w:color w:val="605E5C"/>
      <w:shd w:val="clear" w:color="auto" w:fill="E1DFDD"/>
    </w:rPr>
  </w:style>
  <w:style w:type="character" w:customStyle="1" w:styleId="MenoPendente2">
    <w:name w:val="Menção Pendente2"/>
    <w:basedOn w:val="Fontepargpadro"/>
    <w:uiPriority w:val="99"/>
    <w:semiHidden/>
    <w:unhideWhenUsed/>
    <w:rsid w:val="00F76331"/>
    <w:rPr>
      <w:color w:val="605E5C"/>
      <w:shd w:val="clear" w:color="auto" w:fill="E1DFDD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286D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0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6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E1C64D-2524-4A7D-829B-19D5B6891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739</Words>
  <Characters>3995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Priscila Juliê</cp:lastModifiedBy>
  <cp:revision>4</cp:revision>
  <cp:lastPrinted>2022-03-24T16:33:00Z</cp:lastPrinted>
  <dcterms:created xsi:type="dcterms:W3CDTF">2024-11-18T15:45:00Z</dcterms:created>
  <dcterms:modified xsi:type="dcterms:W3CDTF">2024-11-18T15:47:00Z</dcterms:modified>
</cp:coreProperties>
</file>