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CE0EE" w14:textId="77777777" w:rsidR="007E2BDE" w:rsidRDefault="007E2BDE" w:rsidP="007E2BDE">
      <w:pPr>
        <w:spacing w:after="0" w:line="360" w:lineRule="auto"/>
        <w:ind w:left="142" w:right="709"/>
        <w:jc w:val="center"/>
        <w:rPr>
          <w:rFonts w:ascii="Arial" w:hAnsi="Arial" w:cs="Arial"/>
          <w:cap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color w:val="000000"/>
        </w:rPr>
        <w:t>ANEXO II</w:t>
      </w:r>
    </w:p>
    <w:p w14:paraId="76ADC49A" w14:textId="77777777" w:rsidR="007E2BDE" w:rsidRDefault="007E2BDE" w:rsidP="007E2BDE">
      <w:pPr>
        <w:spacing w:after="0" w:line="360" w:lineRule="auto"/>
        <w:ind w:left="142" w:right="709"/>
        <w:jc w:val="center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</w:rPr>
        <w:t>FORMULÁRIO DE INSCRIÇÃO</w:t>
      </w:r>
    </w:p>
    <w:p w14:paraId="035C465A" w14:textId="4AB388B6" w:rsidR="007E2BDE" w:rsidRDefault="007E2BDE" w:rsidP="007E2BDE">
      <w:pPr>
        <w:ind w:left="142" w:right="708"/>
        <w:jc w:val="center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  <w:highlight w:val="yellow"/>
        </w:rPr>
        <w:t xml:space="preserve">SE VOCÊ FOR PESSOA FÍSICA, PREENCHA SEUS DADOS A PARTIR DESTA PRIMEIRA FOLHA. SE PESSOA JURÍDICA, PODE DELETAR AS INFORMAÇÕES DA PESSOA FÍSICA E DAR INÍCIO AO PREENCHIMENTO A PARTIR DA FOLHA </w:t>
      </w:r>
      <w:r w:rsidR="00A77C50">
        <w:rPr>
          <w:rFonts w:ascii="Arial" w:hAnsi="Arial" w:cs="Arial"/>
          <w:b/>
          <w:bCs/>
          <w:caps/>
          <w:color w:val="000000"/>
          <w:highlight w:val="yellow"/>
        </w:rPr>
        <w:t>5</w:t>
      </w:r>
      <w:r>
        <w:rPr>
          <w:rFonts w:ascii="Arial" w:hAnsi="Arial" w:cs="Arial"/>
          <w:b/>
          <w:bCs/>
          <w:caps/>
          <w:color w:val="000000"/>
          <w:highlight w:val="yellow"/>
        </w:rPr>
        <w:t>)</w:t>
      </w:r>
      <w:r>
        <w:rPr>
          <w:rFonts w:ascii="Arial" w:hAnsi="Arial" w:cs="Arial"/>
          <w:b/>
          <w:bCs/>
          <w:caps/>
          <w:color w:val="000000"/>
        </w:rPr>
        <w:t>.</w:t>
      </w:r>
    </w:p>
    <w:p w14:paraId="0603AEA9" w14:textId="77777777" w:rsidR="007E2BDE" w:rsidRDefault="007E2BDE" w:rsidP="007E2BDE">
      <w:pPr>
        <w:ind w:left="142" w:right="708"/>
        <w:jc w:val="center"/>
        <w:rPr>
          <w:rFonts w:ascii="Arial" w:hAnsi="Arial" w:cs="Arial"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  <w:highlight w:val="yellow"/>
        </w:rPr>
        <w:t>FINALIZADO O PREENCHIMENTO, POR GENTILEZA, APAGUE AS OBSERVAÇÕES EM AMARELO PARA PODER IMPRIMIR ESTE ANEXO!</w:t>
      </w:r>
    </w:p>
    <w:p w14:paraId="56503334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b/>
          <w:bCs/>
          <w:color w:val="000000"/>
        </w:rPr>
      </w:pPr>
    </w:p>
    <w:p w14:paraId="5DC9395D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1. DADOS DO PROPONENTE</w:t>
      </w:r>
    </w:p>
    <w:p w14:paraId="0BAA9F12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Proponente é pessoa física ou pessoa jurídica?</w:t>
      </w:r>
    </w:p>
    <w:p w14:paraId="2BA539CD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  ) Pessoa Física</w:t>
      </w:r>
    </w:p>
    <w:p w14:paraId="7CA73327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  ) Pessoa Jurídica</w:t>
      </w:r>
    </w:p>
    <w:p w14:paraId="35625C8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1984562D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PARA PESSOA FÍSICA:</w:t>
      </w:r>
    </w:p>
    <w:p w14:paraId="04EAB97E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Completo:</w:t>
      </w:r>
    </w:p>
    <w:p w14:paraId="3BDAD2A4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artístico ou nome social (se houver):</w:t>
      </w:r>
    </w:p>
    <w:p w14:paraId="54CFBC7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CPF:</w:t>
      </w:r>
    </w:p>
    <w:p w14:paraId="407CECE1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RG:</w:t>
      </w:r>
    </w:p>
    <w:p w14:paraId="1398459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Data de nascimento:</w:t>
      </w:r>
    </w:p>
    <w:p w14:paraId="53B1664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E-mail:</w:t>
      </w:r>
    </w:p>
    <w:p w14:paraId="57AD77C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Telefone:</w:t>
      </w:r>
    </w:p>
    <w:p w14:paraId="34D8D9CC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Endereço completo:</w:t>
      </w:r>
    </w:p>
    <w:p w14:paraId="7E282C0A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CEP:</w:t>
      </w:r>
    </w:p>
    <w:p w14:paraId="662E8007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Cidade:</w:t>
      </w:r>
    </w:p>
    <w:p w14:paraId="20F28B4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Estado:</w:t>
      </w:r>
    </w:p>
    <w:p w14:paraId="13D4CFA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662ECC0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reside em quais dessas áreas?</w:t>
      </w:r>
    </w:p>
    <w:p w14:paraId="2C55EF47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Zona urbana central</w:t>
      </w:r>
    </w:p>
    <w:p w14:paraId="77C93C4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Zona urbana periférica</w:t>
      </w:r>
    </w:p>
    <w:p w14:paraId="7E194BB2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Zona rural</w:t>
      </w:r>
    </w:p>
    <w:p w14:paraId="2B79F3F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Área de vulnerabilidade social</w:t>
      </w:r>
    </w:p>
    <w:p w14:paraId="0090E76F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Unidades habitacionais</w:t>
      </w:r>
    </w:p>
    <w:p w14:paraId="520B303D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Territórios indígenas (demarcados ou em processo de demarcação)</w:t>
      </w:r>
    </w:p>
    <w:p w14:paraId="124686BB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>( </w:t>
      </w:r>
      <w:proofErr w:type="gramEnd"/>
      <w:r>
        <w:rPr>
          <w:rFonts w:ascii="Arial" w:hAnsi="Arial" w:cs="Arial"/>
          <w:color w:val="000000"/>
        </w:rPr>
        <w:t xml:space="preserve"> ) Comunidades quilombolas (terra titulada ou em processo de titulação, com registro na Fundação Palmares)</w:t>
      </w:r>
    </w:p>
    <w:p w14:paraId="36AB6876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Áreas atingidas por barragem</w:t>
      </w:r>
    </w:p>
    <w:p w14:paraId="68D33701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Território de povos e comunidades tradicionais (ribeirinhos, </w:t>
      </w:r>
      <w:proofErr w:type="spellStart"/>
      <w:r>
        <w:rPr>
          <w:rFonts w:ascii="Arial" w:hAnsi="Arial" w:cs="Arial"/>
          <w:color w:val="000000"/>
        </w:rPr>
        <w:t>louceiros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cipozeiro</w:t>
      </w:r>
      <w:proofErr w:type="spellEnd"/>
      <w:r>
        <w:rPr>
          <w:rFonts w:ascii="Arial" w:hAnsi="Arial" w:cs="Arial"/>
          <w:color w:val="000000"/>
        </w:rPr>
        <w:t xml:space="preserve">, pequizeiros, </w:t>
      </w:r>
      <w:proofErr w:type="spellStart"/>
      <w:r>
        <w:rPr>
          <w:rFonts w:ascii="Arial" w:hAnsi="Arial" w:cs="Arial"/>
          <w:color w:val="000000"/>
        </w:rPr>
        <w:t>vazanteiros</w:t>
      </w:r>
      <w:proofErr w:type="spellEnd"/>
      <w:r>
        <w:rPr>
          <w:rFonts w:ascii="Arial" w:hAnsi="Arial" w:cs="Arial"/>
          <w:color w:val="000000"/>
        </w:rPr>
        <w:t>, povos do mar etc.).</w:t>
      </w:r>
    </w:p>
    <w:p w14:paraId="09F20DCA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2607AB7E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Pertence a alguma comunidade tradicional? </w:t>
      </w:r>
    </w:p>
    <w:p w14:paraId="0F4AC197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 pertenço a comunidade tradicional</w:t>
      </w:r>
    </w:p>
    <w:p w14:paraId="41F175E7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Comunidades Extrativistas</w:t>
      </w:r>
    </w:p>
    <w:p w14:paraId="6744F3A9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Comunidades Ribeirinhas</w:t>
      </w:r>
    </w:p>
    <w:p w14:paraId="5B4484F1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Comunidades Rurais</w:t>
      </w:r>
    </w:p>
    <w:p w14:paraId="6EACF6A0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Indígenas</w:t>
      </w:r>
    </w:p>
    <w:p w14:paraId="7C7E5999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Povos Ciganos</w:t>
      </w:r>
    </w:p>
    <w:p w14:paraId="16403DFE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Pescadores(as) Artesanais</w:t>
      </w:r>
    </w:p>
    <w:p w14:paraId="3996F30B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Povos de Terreiro</w:t>
      </w:r>
    </w:p>
    <w:p w14:paraId="6EF6C88E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Quilombolas</w:t>
      </w:r>
    </w:p>
    <w:p w14:paraId="0C78EE71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Outra comunidade tradicional</w:t>
      </w:r>
    </w:p>
    <w:p w14:paraId="02966251" w14:textId="0C2E2041" w:rsidR="007E2BDE" w:rsidRDefault="007E2BDE" w:rsidP="007E2BDE">
      <w:pPr>
        <w:spacing w:before="100" w:beforeAutospacing="1" w:after="100" w:afterAutospacing="1"/>
        <w:ind w:right="85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Gênero:</w:t>
      </w:r>
    </w:p>
    <w:p w14:paraId="5E4680C9" w14:textId="77777777" w:rsidR="007E2BDE" w:rsidRDefault="007E2BDE" w:rsidP="007E2BDE">
      <w:pPr>
        <w:spacing w:before="120" w:after="120"/>
        <w:ind w:left="120" w:right="425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Homem</w:t>
      </w:r>
    </w:p>
    <w:p w14:paraId="51C7842D" w14:textId="77777777" w:rsidR="007E2BDE" w:rsidRDefault="007E2BDE" w:rsidP="007E2BDE">
      <w:pPr>
        <w:spacing w:before="120" w:after="120"/>
        <w:ind w:left="120" w:right="425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Mulher</w:t>
      </w:r>
    </w:p>
    <w:p w14:paraId="6E268511" w14:textId="77777777" w:rsidR="007E2BDE" w:rsidRDefault="007E2BDE" w:rsidP="007E2BDE">
      <w:pPr>
        <w:spacing w:before="120" w:after="120"/>
        <w:ind w:left="120" w:right="425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 LGBTQIAPN+ (Lésbicas, Gays, Bi, </w:t>
      </w:r>
      <w:proofErr w:type="spellStart"/>
      <w:r>
        <w:rPr>
          <w:rFonts w:ascii="Arial" w:hAnsi="Arial" w:cs="Arial"/>
          <w:color w:val="000000"/>
        </w:rPr>
        <w:t>Trans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Queer</w:t>
      </w:r>
      <w:proofErr w:type="spellEnd"/>
      <w:r>
        <w:rPr>
          <w:rFonts w:ascii="Arial" w:hAnsi="Arial" w:cs="Arial"/>
          <w:color w:val="000000"/>
        </w:rPr>
        <w:t xml:space="preserve">/Questionando, </w:t>
      </w:r>
      <w:proofErr w:type="spellStart"/>
      <w:r>
        <w:rPr>
          <w:rFonts w:ascii="Arial" w:hAnsi="Arial" w:cs="Arial"/>
          <w:color w:val="000000"/>
        </w:rPr>
        <w:t>Intersexo</w:t>
      </w:r>
      <w:proofErr w:type="spellEnd"/>
      <w:r>
        <w:rPr>
          <w:rFonts w:ascii="Arial" w:hAnsi="Arial" w:cs="Arial"/>
          <w:color w:val="000000"/>
        </w:rPr>
        <w:t>, Assexuais/</w:t>
      </w:r>
      <w:proofErr w:type="spellStart"/>
      <w:r>
        <w:rPr>
          <w:rFonts w:ascii="Arial" w:hAnsi="Arial" w:cs="Arial"/>
          <w:color w:val="000000"/>
        </w:rPr>
        <w:t>Arromânticas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Agênero</w:t>
      </w:r>
      <w:proofErr w:type="spellEnd"/>
      <w:r>
        <w:rPr>
          <w:rFonts w:ascii="Arial" w:hAnsi="Arial" w:cs="Arial"/>
          <w:color w:val="000000"/>
        </w:rPr>
        <w:t>, Pan/Poli, Não-binárias e mais)</w:t>
      </w:r>
    </w:p>
    <w:p w14:paraId="56CBCB65" w14:textId="77777777" w:rsidR="007E2BDE" w:rsidRDefault="007E2BDE" w:rsidP="007E2BDE">
      <w:pPr>
        <w:spacing w:before="120" w:after="120"/>
        <w:ind w:right="8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 informar</w:t>
      </w:r>
    </w:p>
    <w:p w14:paraId="6346C30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2CB49526" w14:textId="77777777" w:rsidR="007E2BDE" w:rsidRDefault="007E2BDE" w:rsidP="007E2BDE">
      <w:pPr>
        <w:spacing w:before="120" w:after="120"/>
        <w:ind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Raça, cor ou etnia:</w:t>
      </w:r>
    </w:p>
    <w:p w14:paraId="26CA8FB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Branca    (  ) Preta    (  ) Parda    (  ) Indígena      (  ) Amarela</w:t>
      </w:r>
    </w:p>
    <w:p w14:paraId="43F8798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2E5B41A1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é uma Pessoa com Deficiência - PCD?</w:t>
      </w:r>
    </w:p>
    <w:p w14:paraId="7DF1948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  ) Sim          (    ) Não</w:t>
      </w:r>
    </w:p>
    <w:p w14:paraId="37DCE7F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</w:p>
    <w:p w14:paraId="30BC13F3" w14:textId="77777777" w:rsidR="007E2BDE" w:rsidRDefault="007E2BDE" w:rsidP="007E2BDE">
      <w:pPr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Caso tenha marcado "sim", qual tipo de deficiência?</w:t>
      </w:r>
    </w:p>
    <w:p w14:paraId="3A56189C" w14:textId="77777777" w:rsidR="007E2BDE" w:rsidRDefault="007E2BDE" w:rsidP="007E2BDE">
      <w:pPr>
        <w:spacing w:after="0" w:line="240" w:lineRule="auto"/>
        <w:rPr>
          <w:rFonts w:ascii="Arial" w:hAnsi="Arial" w:cs="Arial"/>
          <w:color w:val="000000"/>
        </w:rPr>
      </w:pPr>
    </w:p>
    <w:p w14:paraId="13FAEF84" w14:textId="77777777" w:rsidR="007E2BDE" w:rsidRDefault="007E2BDE" w:rsidP="007E2BDE">
      <w:pPr>
        <w:spacing w:after="0" w:line="240" w:lineRule="auto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Auditiva    (  ) Física   (  ) Intelectual    (  ) Múltipla    (  ) Visual</w:t>
      </w:r>
    </w:p>
    <w:p w14:paraId="1CC36270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b/>
          <w:bCs/>
          <w:color w:val="000000"/>
        </w:rPr>
      </w:pPr>
    </w:p>
    <w:p w14:paraId="0EA4211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Qual o seu grau de escolaridade?</w:t>
      </w:r>
    </w:p>
    <w:p w14:paraId="4996C80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 tenho Educação Formal</w:t>
      </w:r>
    </w:p>
    <w:p w14:paraId="388559E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Fundamental Incompleto</w:t>
      </w:r>
    </w:p>
    <w:p w14:paraId="6ED6380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Fundamental Completo</w:t>
      </w:r>
    </w:p>
    <w:p w14:paraId="2B3020D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Médio Incompleto</w:t>
      </w:r>
    </w:p>
    <w:p w14:paraId="70697A4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Médio Completo</w:t>
      </w:r>
    </w:p>
    <w:p w14:paraId="1985C8C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Curso Técnico Completo</w:t>
      </w:r>
    </w:p>
    <w:p w14:paraId="3C73FD84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Superior Incompleto</w:t>
      </w:r>
    </w:p>
    <w:p w14:paraId="48D1838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Superior Completo</w:t>
      </w:r>
    </w:p>
    <w:p w14:paraId="28AF8BF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Pós Graduação Completo</w:t>
      </w:r>
    </w:p>
    <w:p w14:paraId="719945DD" w14:textId="77777777" w:rsidR="007E2BDE" w:rsidRDefault="007E2BDE" w:rsidP="007E2BDE">
      <w:pPr>
        <w:rPr>
          <w:rFonts w:ascii="Arial" w:hAnsi="Arial" w:cs="Arial"/>
        </w:rPr>
      </w:pPr>
    </w:p>
    <w:p w14:paraId="201A25E6" w14:textId="77777777" w:rsidR="007E2BDE" w:rsidRDefault="007E2BDE" w:rsidP="007E2BDE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Qual a sua renda mensal fixa individual (média mensal bruta aproximada) nos últimos 3 meses?</w:t>
      </w:r>
    </w:p>
    <w:p w14:paraId="262CB0B6" w14:textId="77777777" w:rsidR="007E2BDE" w:rsidRDefault="007E2BDE" w:rsidP="007E2BDE">
      <w:pPr>
        <w:ind w:left="120" w:right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(Calcule fazendo uma média das suas remunerações nos últimos 3 meses. Em 2023, o salário mínimo foi fixado em R$ 1.320,00.)</w:t>
      </w:r>
    </w:p>
    <w:p w14:paraId="1B840CE3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Nenhuma renda.</w:t>
      </w:r>
    </w:p>
    <w:p w14:paraId="33EF20FB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Até 1 salário mínimo</w:t>
      </w:r>
    </w:p>
    <w:p w14:paraId="77D0FFB8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De 1 a 3 salários mínimos</w:t>
      </w:r>
    </w:p>
    <w:p w14:paraId="27EF1B13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De 3 a 5 salários mínimos</w:t>
      </w:r>
    </w:p>
    <w:p w14:paraId="1AEE6AAB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De 5 a 8 salários mínimos</w:t>
      </w:r>
    </w:p>
    <w:p w14:paraId="477ECF87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De 8 a 10 salários mínimos</w:t>
      </w:r>
    </w:p>
    <w:p w14:paraId="66EC4ABA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Acima de 10 salários mínimos</w:t>
      </w:r>
    </w:p>
    <w:p w14:paraId="11FBB5DD" w14:textId="6DFA3DE5" w:rsidR="007E2BDE" w:rsidRPr="007E2BDE" w:rsidRDefault="007E2BDE" w:rsidP="007E2BDE">
      <w:pPr>
        <w:spacing w:before="100" w:beforeAutospacing="1" w:after="100" w:afterAutospacing="1"/>
        <w:ind w:right="425"/>
        <w:rPr>
          <w:rFonts w:ascii="Arial" w:hAnsi="Arial" w:cs="Arial"/>
          <w:color w:val="000000"/>
          <w:sz w:val="2"/>
        </w:rPr>
      </w:pPr>
    </w:p>
    <w:p w14:paraId="007C8F2B" w14:textId="77777777" w:rsidR="007E2BDE" w:rsidRDefault="007E2BDE" w:rsidP="007E2BDE">
      <w:pPr>
        <w:spacing w:before="100" w:beforeAutospacing="1" w:after="100" w:afterAutospacing="1"/>
        <w:ind w:right="425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é beneficiário de algum programa social? </w:t>
      </w:r>
    </w:p>
    <w:p w14:paraId="458D1AB8" w14:textId="77777777" w:rsidR="007E2BDE" w:rsidRDefault="007E2BDE" w:rsidP="007E2BDE">
      <w:pPr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</w:t>
      </w:r>
    </w:p>
    <w:p w14:paraId="5146E43A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Bolsa família</w:t>
      </w:r>
    </w:p>
    <w:p w14:paraId="27AE7324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Benefício de Prestação Continuada</w:t>
      </w:r>
    </w:p>
    <w:p w14:paraId="6A83FF65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Programa de Erradicação do Trabalho Infantil</w:t>
      </w:r>
    </w:p>
    <w:p w14:paraId="64E9C54B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Garantia-Safra</w:t>
      </w:r>
    </w:p>
    <w:p w14:paraId="7742B4E5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Seguro-Defeso</w:t>
      </w:r>
    </w:p>
    <w:p w14:paraId="5522AF8C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Outro</w:t>
      </w:r>
    </w:p>
    <w:p w14:paraId="03EA2694" w14:textId="77777777" w:rsidR="007E2BDE" w:rsidRDefault="007E2BDE" w:rsidP="007E2BDE">
      <w:pPr>
        <w:ind w:right="42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 </w:t>
      </w:r>
      <w:r>
        <w:rPr>
          <w:rFonts w:ascii="Arial" w:hAnsi="Arial" w:cs="Arial"/>
          <w:b/>
          <w:bCs/>
          <w:color w:val="000000"/>
        </w:rPr>
        <w:t xml:space="preserve">Vai concorrer às </w:t>
      </w:r>
      <w:proofErr w:type="gramStart"/>
      <w:r>
        <w:rPr>
          <w:rFonts w:ascii="Arial" w:hAnsi="Arial" w:cs="Arial"/>
          <w:b/>
          <w:bCs/>
          <w:color w:val="000000"/>
        </w:rPr>
        <w:t>cotas ?</w:t>
      </w:r>
      <w:proofErr w:type="gramEnd"/>
    </w:p>
    <w:p w14:paraId="48D6A8A6" w14:textId="77777777" w:rsidR="007E2BDE" w:rsidRDefault="007E2BDE" w:rsidP="007E2BDE">
      <w:pPr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Sim               (    ) Não</w:t>
      </w:r>
    </w:p>
    <w:p w14:paraId="6E10BA93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Se sim. Qual? </w:t>
      </w:r>
    </w:p>
    <w:p w14:paraId="12D2842E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Pessoa negra     (    ) Pessoa indígena</w:t>
      </w:r>
    </w:p>
    <w:p w14:paraId="3125860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b/>
          <w:bCs/>
          <w:color w:val="000000"/>
        </w:rPr>
      </w:pPr>
    </w:p>
    <w:p w14:paraId="079429B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Qual a sua principal função/profissão no campo artístico e cultural?</w:t>
      </w:r>
    </w:p>
    <w:p w14:paraId="5A11238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Artista, Artesão(a), Brincante, Criador(a) e afins.</w:t>
      </w:r>
    </w:p>
    <w:p w14:paraId="5E8CC7E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Instrutor(a), </w:t>
      </w:r>
      <w:proofErr w:type="spellStart"/>
      <w:r>
        <w:rPr>
          <w:rFonts w:ascii="Arial" w:hAnsi="Arial" w:cs="Arial"/>
          <w:color w:val="000000"/>
        </w:rPr>
        <w:t>oficineiro</w:t>
      </w:r>
      <w:proofErr w:type="spellEnd"/>
      <w:r>
        <w:rPr>
          <w:rFonts w:ascii="Arial" w:hAnsi="Arial" w:cs="Arial"/>
          <w:color w:val="000000"/>
        </w:rPr>
        <w:t>(a), educador(a) artístico(a)-cultural e afins.</w:t>
      </w:r>
    </w:p>
    <w:p w14:paraId="59DE15A0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Curador(a), Programador(a) e afins.</w:t>
      </w:r>
    </w:p>
    <w:p w14:paraId="37F08F1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Produtor(a)</w:t>
      </w:r>
    </w:p>
    <w:p w14:paraId="22AF2C4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Gestor(a)</w:t>
      </w:r>
    </w:p>
    <w:p w14:paraId="354219A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Técnico(a)</w:t>
      </w:r>
    </w:p>
    <w:p w14:paraId="43DED331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Consultor(a), Pesquisador(a) e afins.</w:t>
      </w:r>
    </w:p>
    <w:p w14:paraId="5658C921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Outro(a)s: ________________________________________________</w:t>
      </w:r>
    </w:p>
    <w:p w14:paraId="2728D806" w14:textId="77777777" w:rsidR="007E2BDE" w:rsidRDefault="007E2BDE" w:rsidP="007E2BDE">
      <w:pPr>
        <w:spacing w:before="100" w:beforeAutospacing="1" w:after="100" w:afterAutospacing="1"/>
        <w:rPr>
          <w:rFonts w:ascii="Arial" w:hAnsi="Arial" w:cs="Arial"/>
          <w:color w:val="000000"/>
          <w:sz w:val="2"/>
        </w:rPr>
      </w:pPr>
    </w:p>
    <w:p w14:paraId="64F41A45" w14:textId="77777777" w:rsidR="007E2BDE" w:rsidRDefault="007E2BDE" w:rsidP="007E2BDE">
      <w:pPr>
        <w:spacing w:before="100" w:beforeAutospacing="1" w:after="100" w:afterAutospacing="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está representando um coletivo (sem CNPJ)?</w:t>
      </w:r>
    </w:p>
    <w:p w14:paraId="03A0BCD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</w:t>
      </w:r>
    </w:p>
    <w:p w14:paraId="4879033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Sim</w:t>
      </w:r>
    </w:p>
    <w:p w14:paraId="657CDB3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Caso tenha respondido "sim":</w:t>
      </w:r>
    </w:p>
    <w:p w14:paraId="01F2104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do coletivo:</w:t>
      </w:r>
    </w:p>
    <w:p w14:paraId="3E67BBC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Ano de Criação:</w:t>
      </w:r>
    </w:p>
    <w:p w14:paraId="2C9B936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Quantas pessoas fazem parte do coletivo?</w:t>
      </w:r>
    </w:p>
    <w:p w14:paraId="67733D5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completo e CPF das pessoas que compõem o coletivo:</w:t>
      </w:r>
    </w:p>
    <w:p w14:paraId="15D62AB4" w14:textId="1CCAF49D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3116E58E" w14:textId="43A6891C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66E6E1A5" w14:textId="7071308E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4160B7CA" w14:textId="58ABD09D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526F03D5" w14:textId="20D345D4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642A97BA" w14:textId="7C19587A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73642FBC" w14:textId="77C47DA9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4815B43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5430E666" w14:textId="77777777" w:rsidR="007E2BDE" w:rsidRDefault="007E2BDE" w:rsidP="007E2BDE">
      <w:pPr>
        <w:pBdr>
          <w:bottom w:val="single" w:sz="4" w:space="1" w:color="auto"/>
        </w:pBd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7303BAEE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PARA PESSOA JURÍDICA:</w:t>
      </w:r>
    </w:p>
    <w:p w14:paraId="7127418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Razão Social</w:t>
      </w:r>
    </w:p>
    <w:p w14:paraId="0A09EF0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fantasia</w:t>
      </w:r>
    </w:p>
    <w:p w14:paraId="3A239352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CNPJ</w:t>
      </w:r>
    </w:p>
    <w:p w14:paraId="01D777FA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Endereço da sede:</w:t>
      </w:r>
    </w:p>
    <w:p w14:paraId="4222545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Cidade:</w:t>
      </w:r>
    </w:p>
    <w:p w14:paraId="3A0B438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Estado:</w:t>
      </w:r>
    </w:p>
    <w:p w14:paraId="5D29CD42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Área de atuação cultural:</w:t>
      </w:r>
    </w:p>
    <w:p w14:paraId="27B4408F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Número de representantes legais</w:t>
      </w:r>
    </w:p>
    <w:p w14:paraId="491D70C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do representante legal</w:t>
      </w:r>
    </w:p>
    <w:p w14:paraId="097CA9C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CPF do representante legal</w:t>
      </w:r>
    </w:p>
    <w:p w14:paraId="0E89500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E-mail do representante legal</w:t>
      </w:r>
    </w:p>
    <w:p w14:paraId="44D0844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Telefone do representante legal</w:t>
      </w:r>
    </w:p>
    <w:p w14:paraId="0E702A5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0014C6B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Gênero do representante legal</w:t>
      </w:r>
    </w:p>
    <w:p w14:paraId="3818FB8E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Mulher </w:t>
      </w:r>
      <w:proofErr w:type="spellStart"/>
      <w:r>
        <w:rPr>
          <w:rFonts w:ascii="Arial" w:hAnsi="Arial" w:cs="Arial"/>
          <w:color w:val="000000"/>
        </w:rPr>
        <w:t>cisgênero</w:t>
      </w:r>
      <w:proofErr w:type="spellEnd"/>
    </w:p>
    <w:p w14:paraId="3177479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Homem </w:t>
      </w:r>
      <w:proofErr w:type="spellStart"/>
      <w:r>
        <w:rPr>
          <w:rFonts w:ascii="Arial" w:hAnsi="Arial" w:cs="Arial"/>
          <w:color w:val="000000"/>
        </w:rPr>
        <w:t>cisgênero</w:t>
      </w:r>
      <w:proofErr w:type="spellEnd"/>
    </w:p>
    <w:p w14:paraId="4802142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Mulher </w:t>
      </w:r>
      <w:proofErr w:type="spellStart"/>
      <w:r>
        <w:rPr>
          <w:rFonts w:ascii="Arial" w:hAnsi="Arial" w:cs="Arial"/>
          <w:color w:val="000000"/>
        </w:rPr>
        <w:t>Transgênero</w:t>
      </w:r>
      <w:proofErr w:type="spellEnd"/>
    </w:p>
    <w:p w14:paraId="12CC84D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Homem </w:t>
      </w:r>
      <w:proofErr w:type="spellStart"/>
      <w:r>
        <w:rPr>
          <w:rFonts w:ascii="Arial" w:hAnsi="Arial" w:cs="Arial"/>
          <w:color w:val="000000"/>
        </w:rPr>
        <w:t>Transgênero</w:t>
      </w:r>
      <w:proofErr w:type="spellEnd"/>
    </w:p>
    <w:p w14:paraId="4B1045E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 </w:t>
      </w:r>
      <w:proofErr w:type="spellStart"/>
      <w:r>
        <w:rPr>
          <w:rFonts w:ascii="Arial" w:hAnsi="Arial" w:cs="Arial"/>
          <w:color w:val="000000"/>
        </w:rPr>
        <w:t>BináriaBinárie</w:t>
      </w:r>
      <w:proofErr w:type="spellEnd"/>
    </w:p>
    <w:p w14:paraId="4A56920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 informar</w:t>
      </w:r>
    </w:p>
    <w:p w14:paraId="762DBC1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539671A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Raça/cor/etnia do representante legal</w:t>
      </w:r>
    </w:p>
    <w:p w14:paraId="4D92509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Branca</w:t>
      </w:r>
    </w:p>
    <w:p w14:paraId="012B34B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Preta</w:t>
      </w:r>
    </w:p>
    <w:p w14:paraId="7191DAE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Parda</w:t>
      </w:r>
    </w:p>
    <w:p w14:paraId="0387668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Amarela</w:t>
      </w:r>
    </w:p>
    <w:p w14:paraId="7C75E8B0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Indígena</w:t>
      </w:r>
    </w:p>
    <w:p w14:paraId="526CB45A" w14:textId="77777777" w:rsidR="007E2BDE" w:rsidRDefault="007E2BDE" w:rsidP="007E2BDE">
      <w:pPr>
        <w:rPr>
          <w:rFonts w:ascii="Arial" w:hAnsi="Arial" w:cs="Arial"/>
        </w:rPr>
      </w:pPr>
    </w:p>
    <w:p w14:paraId="2F4FC9D2" w14:textId="77777777" w:rsidR="007E2BDE" w:rsidRDefault="007E2BDE" w:rsidP="007E2BDE">
      <w:pPr>
        <w:spacing w:before="120" w:after="120"/>
        <w:ind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Representante legal é pessoa com deficiência - PCD?</w:t>
      </w:r>
    </w:p>
    <w:p w14:paraId="22FE5110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  ) Sim     (    ) Não</w:t>
      </w:r>
    </w:p>
    <w:p w14:paraId="1178892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Caso tenha marcado "sim" qual o tipo de deficiência?</w:t>
      </w:r>
    </w:p>
    <w:p w14:paraId="5831D1A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Auditiva</w:t>
      </w:r>
    </w:p>
    <w:p w14:paraId="0A4456D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Física</w:t>
      </w:r>
    </w:p>
    <w:p w14:paraId="7AC392BF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Intelectual</w:t>
      </w:r>
    </w:p>
    <w:p w14:paraId="3BE1AF22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Múltipla</w:t>
      </w:r>
    </w:p>
    <w:p w14:paraId="5C088E08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Visual</w:t>
      </w:r>
    </w:p>
    <w:p w14:paraId="4F3DAB36" w14:textId="77777777" w:rsidR="007E2BDE" w:rsidRDefault="007E2BDE" w:rsidP="007E2BDE">
      <w:pPr>
        <w:spacing w:before="100" w:beforeAutospacing="1" w:after="100" w:afterAutospacing="1"/>
        <w:ind w:righ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0BDE1C7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Escolaridade do representante legal</w:t>
      </w:r>
    </w:p>
    <w:p w14:paraId="62F6157B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Não tenho Educação Formal</w:t>
      </w:r>
    </w:p>
    <w:p w14:paraId="15A3083F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Fundamental Incompleto</w:t>
      </w:r>
    </w:p>
    <w:p w14:paraId="2A80165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Fundamental Completo</w:t>
      </w:r>
    </w:p>
    <w:p w14:paraId="0EE56C4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Médio Incompleto</w:t>
      </w:r>
    </w:p>
    <w:p w14:paraId="1276EE5B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Médio Completo</w:t>
      </w:r>
    </w:p>
    <w:p w14:paraId="77A2CC62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Curso Técnico completo</w:t>
      </w:r>
    </w:p>
    <w:p w14:paraId="3B87B5B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Superior Incompleto</w:t>
      </w:r>
    </w:p>
    <w:p w14:paraId="605275A8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Ensino Superior Completo</w:t>
      </w:r>
    </w:p>
    <w:p w14:paraId="5678A1DF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>) Pós Graduação incompleto</w:t>
      </w:r>
    </w:p>
    <w:p w14:paraId="6CE6BACE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</w:t>
      </w:r>
      <w:proofErr w:type="gramEnd"/>
      <w:r>
        <w:rPr>
          <w:rFonts w:ascii="Arial" w:hAnsi="Arial" w:cs="Arial"/>
          <w:color w:val="000000"/>
        </w:rPr>
        <w:t xml:space="preserve"> ) Pós Graduação completo</w:t>
      </w:r>
    </w:p>
    <w:p w14:paraId="6A996606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19EBD151" w14:textId="77777777" w:rsidR="007E2BDE" w:rsidRDefault="007E2BDE" w:rsidP="007E2BDE">
      <w:pPr>
        <w:spacing w:before="120" w:after="120"/>
        <w:ind w:right="708"/>
        <w:jc w:val="both"/>
        <w:rPr>
          <w:rFonts w:ascii="Arial" w:hAnsi="Arial" w:cs="Arial"/>
          <w:b/>
          <w:color w:val="000000"/>
        </w:rPr>
      </w:pPr>
    </w:p>
    <w:p w14:paraId="09E832FE" w14:textId="77777777" w:rsidR="007E2BDE" w:rsidRDefault="007E2BDE" w:rsidP="007E2BDE">
      <w:pPr>
        <w:rPr>
          <w:rFonts w:ascii="Arial" w:hAnsi="Arial" w:cs="Arial"/>
        </w:rPr>
      </w:pPr>
    </w:p>
    <w:p w14:paraId="2BF8F29F" w14:textId="77777777" w:rsidR="007E2BDE" w:rsidRDefault="007E2BDE" w:rsidP="007E2BDE">
      <w:pPr>
        <w:rPr>
          <w:rFonts w:ascii="Arial" w:hAnsi="Arial" w:cs="Arial"/>
        </w:rPr>
      </w:pPr>
    </w:p>
    <w:p w14:paraId="7E54E3D6" w14:textId="77777777" w:rsidR="00146095" w:rsidRPr="007E2BDE" w:rsidRDefault="00146095" w:rsidP="007E2BDE"/>
    <w:sectPr w:rsidR="00146095" w:rsidRPr="007E2BDE" w:rsidSect="00FB4882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495F3" w14:textId="77777777" w:rsidR="00964DE1" w:rsidRDefault="00964DE1" w:rsidP="006C1D8D">
      <w:pPr>
        <w:spacing w:after="0" w:line="240" w:lineRule="auto"/>
      </w:pPr>
      <w:r>
        <w:separator/>
      </w:r>
    </w:p>
  </w:endnote>
  <w:endnote w:type="continuationSeparator" w:id="0">
    <w:p w14:paraId="40E326DF" w14:textId="77777777" w:rsidR="00964DE1" w:rsidRDefault="00964DE1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2C1E755F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C07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7E126" w14:textId="77777777" w:rsidR="00964DE1" w:rsidRDefault="00964DE1" w:rsidP="006C1D8D">
      <w:pPr>
        <w:spacing w:after="0" w:line="240" w:lineRule="auto"/>
      </w:pPr>
      <w:r>
        <w:separator/>
      </w:r>
    </w:p>
  </w:footnote>
  <w:footnote w:type="continuationSeparator" w:id="0">
    <w:p w14:paraId="3C04CCA2" w14:textId="77777777" w:rsidR="00964DE1" w:rsidRDefault="00964DE1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2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6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7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1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5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5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0"/>
  </w:num>
  <w:num w:numId="21">
    <w:abstractNumId w:val="25"/>
  </w:num>
  <w:num w:numId="22">
    <w:abstractNumId w:val="26"/>
  </w:num>
  <w:num w:numId="23">
    <w:abstractNumId w:val="34"/>
  </w:num>
  <w:num w:numId="24">
    <w:abstractNumId w:val="21"/>
  </w:num>
  <w:num w:numId="25">
    <w:abstractNumId w:val="36"/>
  </w:num>
  <w:num w:numId="26">
    <w:abstractNumId w:val="19"/>
  </w:num>
  <w:num w:numId="27">
    <w:abstractNumId w:val="22"/>
  </w:num>
  <w:num w:numId="28">
    <w:abstractNumId w:val="31"/>
  </w:num>
  <w:num w:numId="29">
    <w:abstractNumId w:val="23"/>
  </w:num>
  <w:num w:numId="30">
    <w:abstractNumId w:val="33"/>
  </w:num>
  <w:num w:numId="31">
    <w:abstractNumId w:val="24"/>
  </w:num>
  <w:num w:numId="32">
    <w:abstractNumId w:val="33"/>
  </w:num>
  <w:num w:numId="33">
    <w:abstractNumId w:val="20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8D"/>
    <w:rsid w:val="00001276"/>
    <w:rsid w:val="00002982"/>
    <w:rsid w:val="0003166B"/>
    <w:rsid w:val="00036091"/>
    <w:rsid w:val="00040C79"/>
    <w:rsid w:val="00044EAA"/>
    <w:rsid w:val="00046496"/>
    <w:rsid w:val="0007033E"/>
    <w:rsid w:val="00071787"/>
    <w:rsid w:val="00072D40"/>
    <w:rsid w:val="00077CBC"/>
    <w:rsid w:val="000828AE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23215"/>
    <w:rsid w:val="0012627B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96C07"/>
    <w:rsid w:val="004B027B"/>
    <w:rsid w:val="004C1837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C1986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31A0"/>
    <w:rsid w:val="00893554"/>
    <w:rsid w:val="0089588A"/>
    <w:rsid w:val="0089632A"/>
    <w:rsid w:val="008A4CAC"/>
    <w:rsid w:val="008B2426"/>
    <w:rsid w:val="008B2728"/>
    <w:rsid w:val="008B2BD2"/>
    <w:rsid w:val="008C3988"/>
    <w:rsid w:val="008C6EC7"/>
    <w:rsid w:val="008E1701"/>
    <w:rsid w:val="008E4AB7"/>
    <w:rsid w:val="00900A15"/>
    <w:rsid w:val="00900A73"/>
    <w:rsid w:val="0090129F"/>
    <w:rsid w:val="00934839"/>
    <w:rsid w:val="00954F9C"/>
    <w:rsid w:val="00964DE1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BF35AA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D046B"/>
    <w:rsid w:val="00CD0B76"/>
    <w:rsid w:val="00CE466C"/>
    <w:rsid w:val="00CF3BC4"/>
    <w:rsid w:val="00CF64D2"/>
    <w:rsid w:val="00D0642F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4505"/>
    <w:rsid w:val="00F76331"/>
    <w:rsid w:val="00F85B79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C511D-D6D3-43EA-A879-78FD5E29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739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Usuario</cp:lastModifiedBy>
  <cp:revision>2</cp:revision>
  <cp:lastPrinted>2024-12-02T15:19:00Z</cp:lastPrinted>
  <dcterms:created xsi:type="dcterms:W3CDTF">2024-12-03T14:23:00Z</dcterms:created>
  <dcterms:modified xsi:type="dcterms:W3CDTF">2024-12-03T14:23:00Z</dcterms:modified>
</cp:coreProperties>
</file>